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png" ContentType="image/png"/>
  <Default Extension="jpg" ContentType="image/jp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74"/>
        <w:ind w:left="474"/>
      </w:pPr>
      <w:r>
        <w:pict>
          <v:group style="position:absolute;margin-left:27.8461pt;margin-top:27.8467pt;width:539.583pt;height:786.197pt;mso-position-horizontal-relative:page;mso-position-vertical-relative:page;z-index:-338" coordorigin="557,557" coordsize="10792,15724">
            <v:shape style="position:absolute;left:567;top:567;width:1486;height:1486" coordorigin="567,567" coordsize="1486,1486" path="m567,567l567,2053,2053,567,567,567xe" filled="t" fillcolor="#FECB28" stroked="f">
              <v:path arrowok="t"/>
              <v:fill/>
            </v:shape>
            <v:shape style="position:absolute;left:567;top:567;width:4486;height:4486" coordorigin="567,567" coordsize="4486,4486" path="m3547,567l567,3547,567,5053,5053,567,3547,567xe" filled="t" fillcolor="#FECB28" stroked="f">
              <v:path arrowok="t"/>
              <v:fill/>
            </v:shape>
            <v:shape style="position:absolute;left:567;top:567;width:7485;height:7485" coordorigin="567,567" coordsize="7485,7485" path="m6547,567l567,6547,567,8052,8052,567,6547,567xe" filled="t" fillcolor="#FECB28" stroked="f">
              <v:path arrowok="t"/>
              <v:fill/>
            </v:shape>
            <v:shape style="position:absolute;left:567;top:567;width:10485;height:10485" coordorigin="567,567" coordsize="10485,10485" path="m9546,567l567,9546,567,11052,11052,567,9546,567xe" filled="t" fillcolor="#FECB28" stroked="f">
              <v:path arrowok="t"/>
              <v:fill/>
            </v:shape>
            <v:shape style="position:absolute;left:567;top:1775;width:10772;height:12277" coordorigin="567,1775" coordsize="10772,12277" path="m567,12546l567,14052,11339,3280,11339,1775,567,12546xe" filled="t" fillcolor="#FECB28" stroked="f">
              <v:path arrowok="t"/>
              <v:fill/>
            </v:shape>
            <v:shape style="position:absolute;left:567;top:4774;width:10772;height:11496" coordorigin="567,4774" coordsize="10772,11496" path="m567,15546l567,16271,1348,16271,11339,6280,11339,4774,567,15546xe" filled="t" fillcolor="#FECB28" stroked="f">
              <v:path arrowok="t"/>
              <v:fill/>
            </v:shape>
            <v:shape style="position:absolute;left:2842;top:7774;width:8497;height:8497" coordorigin="2842,7774" coordsize="8497,8497" path="m2842,16271l4348,16271,11339,9280,11339,7774,2842,16271xe" filled="t" fillcolor="#FECB28" stroked="f">
              <v:path arrowok="t"/>
              <v:fill/>
            </v:shape>
            <v:shape style="position:absolute;left:5842;top:10774;width:5497;height:5497" coordorigin="5842,10774" coordsize="5497,5497" path="m5842,16271l7348,16271,11339,12280,11339,10774,5842,16271xe" filled="t" fillcolor="#FECB28" stroked="f">
              <v:path arrowok="t"/>
              <v:fill/>
            </v:shape>
            <v:shape style="position:absolute;left:8842;top:13774;width:2497;height:2497" coordorigin="8842,13774" coordsize="2497,2497" path="m8842,16271l10347,16271,11339,15280,11339,13774,8842,16271xe" filled="t" fillcolor="#FECB28" stroked="f">
              <v:path arrowok="t"/>
              <v:fill/>
            </v:shape>
            <v:shape style="position:absolute;left:1701;top:11095;width:8504;height:3759" coordorigin="1701,11095" coordsize="8504,3759" path="m1701,14854l10205,14854,10205,11095,1701,11095,1701,14854xe" filled="t" fillcolor="#FDFDFD" stroked="f">
              <v:path arrowok="t"/>
              <v:fill/>
            </v:shape>
            <v:shape style="position:absolute;left:1701;top:2665;width:8504;height:8430" coordorigin="1701,2665" coordsize="8504,8430" path="m1701,11095l10205,11095,10205,2665,1701,2665,1701,11095xe" filled="t" fillcolor="#FDFDFD" stroked="f">
              <v:path arrowok="t"/>
              <v:fill/>
            </v:shape>
            <v:shape style="position:absolute;left:2154;top:9854;width:6606;height:0" coordorigin="2154,9854" coordsize="6606,0" path="m2154,9854l8760,9854e" filled="f" stroked="t" strokeweight="3pt" strokecolor="#FECB28">
              <v:path arrowok="t"/>
            </v:shape>
            <v:shape style="position:absolute;left:2154;top:10214;width:6519;height:0" coordorigin="2154,10214" coordsize="6519,0" path="m2154,10214l8673,10214e" filled="f" stroked="t" strokeweight="3pt" strokecolor="#FECB28">
              <v:path arrowok="t"/>
            </v:shape>
            <v:shape style="position:absolute;left:1701;top:1134;width:8504;height:1533" coordorigin="1701,1134" coordsize="8504,1533" path="m1701,2667l10205,2667,10205,1134,1701,1134,1701,2667xe" filled="t" fillcolor="#FECB28" stroked="f">
              <v:path arrowok="t"/>
              <v:fill/>
            </v:shape>
            <v:shape style="position:absolute;left:2154;top:11083;width:7597;height:0" coordorigin="2154,11083" coordsize="7597,0" path="m2154,11083l9751,11083e" filled="f" stroked="t" strokeweight="0.5pt" strokecolor="#96989A">
              <v:path arrowok="t"/>
            </v:shape>
            <v:shape type="#_x0000_t75" style="position:absolute;left:4620;top:11946;width:1250;height:783">
              <v:imagedata o:title="" r:id="rId4"/>
            </v:shape>
            <v:shape type="#_x0000_t75" style="position:absolute;left:2124;top:13771;width:2028;height:351">
              <v:imagedata o:title="" r:id="rId5"/>
            </v:shape>
            <v:shape type="#_x0000_t75" style="position:absolute;left:2112;top:12046;width:2053;height:669">
              <v:imagedata o:title="" r:id="rId6"/>
            </v:shape>
            <v:shape type="#_x0000_t75" style="position:absolute;left:4836;top:13264;width:818;height:1065">
              <v:imagedata o:title="" r:id="rId7"/>
            </v:shape>
            <v:shape type="#_x0000_t75" style="position:absolute;left:6607;top:13286;width:1050;height:989">
              <v:imagedata o:title="" r:id="rId8"/>
            </v:shape>
            <v:shape type="#_x0000_t75" style="position:absolute;left:8255;top:13529;width:1496;height:680">
              <v:imagedata o:title="" r:id="rId9"/>
            </v:shape>
            <v:shape type="#_x0000_t75" style="position:absolute;left:6392;top:12013;width:1480;height:651">
              <v:imagedata o:title="" r:id="rId10"/>
            </v:shape>
            <v:shape type="#_x0000_t75" style="position:absolute;left:8381;top:12014;width:1235;height:677">
              <v:imagedata o:title="" r:id="rId11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8"/>
          <w:szCs w:val="28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96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8"/>
          <w:szCs w:val="28"/>
        </w:rPr>
        <w:t>VID–1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8"/>
          <w:szCs w:val="28"/>
        </w:rPr>
        <w:t>9</w:t>
      </w:r>
      <w:r>
        <w:rPr>
          <w:rFonts w:cs="Times New Roman" w:hAnsi="Times New Roman" w:eastAsia="Times New Roman" w:ascii="Times New Roman"/>
          <w:color w:val="363435"/>
          <w:spacing w:val="-2"/>
          <w:w w:val="96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color w:val="363435"/>
          <w:spacing w:val="-6"/>
          <w:w w:val="113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25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25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8"/>
          <w:szCs w:val="28"/>
        </w:rPr>
        <w:t>ocols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38" w:lineRule="exact" w:line="300"/>
        <w:ind w:left="474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position w:val="-1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position w:val="-1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position w:val="-1"/>
          <w:sz w:val="28"/>
          <w:szCs w:val="28"/>
        </w:rPr>
        <w:t>Z</w:t>
      </w:r>
      <w:r>
        <w:rPr>
          <w:rFonts w:cs="Times New Roman" w:hAnsi="Times New Roman" w:eastAsia="Times New Roman" w:ascii="Times New Roman"/>
          <w:color w:val="363435"/>
          <w:spacing w:val="-13"/>
          <w:w w:val="93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position w:val="-1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position w:val="-1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position w:val="-1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tr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Indu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position w:val="-1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tr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position w:val="-1"/>
          <w:sz w:val="28"/>
          <w:szCs w:val="28"/>
        </w:rPr>
        <w:t>Ope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position w:val="-1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position w:val="-1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position w:val="-1"/>
          <w:sz w:val="28"/>
          <w:szCs w:val="28"/>
        </w:rPr>
        <w:t>tion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position w:val="-1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07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8"/>
          <w:szCs w:val="28"/>
        </w:rPr>
        <w:t>unde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position w:val="-1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position w:val="-1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position w:val="-1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position w:val="-1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position w:val="-1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color w:val="363435"/>
          <w:spacing w:val="-11"/>
          <w:w w:val="97"/>
          <w:position w:val="-1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4"/>
          <w:position w:val="-1"/>
          <w:sz w:val="28"/>
          <w:szCs w:val="28"/>
        </w:rPr>
        <w:t>3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8"/>
          <w:szCs w:val="28"/>
        </w:rPr>
      </w:r>
    </w:p>
    <w:p>
      <w:pPr>
        <w:rPr>
          <w:sz w:val="11"/>
          <w:szCs w:val="11"/>
        </w:rPr>
        <w:jc w:val="left"/>
        <w:spacing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88"/>
          <w:szCs w:val="88"/>
        </w:rPr>
        <w:jc w:val="left"/>
        <w:spacing w:before="11" w:lineRule="exact" w:line="960"/>
        <w:ind w:left="474" w:right="2252"/>
      </w:pPr>
      <w:r>
        <w:rPr>
          <w:rFonts w:cs="Times New Roman" w:hAnsi="Times New Roman" w:eastAsia="Times New Roman" w:ascii="Times New Roman"/>
          <w:color w:val="363435"/>
          <w:spacing w:val="-10"/>
          <w:w w:val="84"/>
          <w:sz w:val="88"/>
          <w:szCs w:val="88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12"/>
          <w:sz w:val="88"/>
          <w:szCs w:val="88"/>
        </w:rPr>
        <w:t>ecommended</w:t>
      </w:r>
      <w:r>
        <w:rPr>
          <w:rFonts w:cs="Times New Roman" w:hAnsi="Times New Roman" w:eastAsia="Times New Roman" w:ascii="Times New Roman"/>
          <w:color w:val="363435"/>
          <w:spacing w:val="-9"/>
          <w:w w:val="112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88"/>
          <w:szCs w:val="88"/>
        </w:rPr>
        <w:t>P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88"/>
          <w:szCs w:val="88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88"/>
          <w:szCs w:val="88"/>
        </w:rPr>
        <w:t>actice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88"/>
          <w:szCs w:val="88"/>
        </w:rPr>
        <w:t>s</w:t>
      </w:r>
      <w:r>
        <w:rPr>
          <w:rFonts w:cs="Times New Roman" w:hAnsi="Times New Roman" w:eastAsia="Times New Roman" w:ascii="Times New Roman"/>
          <w:color w:val="363435"/>
          <w:spacing w:val="160"/>
          <w:w w:val="100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27"/>
          <w:w w:val="96"/>
          <w:sz w:val="88"/>
          <w:szCs w:val="88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7"/>
          <w:sz w:val="88"/>
          <w:szCs w:val="88"/>
        </w:rPr>
        <w:t>or</w:t>
      </w:r>
      <w:r>
        <w:rPr>
          <w:rFonts w:cs="Times New Roman" w:hAnsi="Times New Roman" w:eastAsia="Times New Roman" w:ascii="Times New Roman"/>
          <w:color w:val="363435"/>
          <w:spacing w:val="-9"/>
          <w:w w:val="107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9"/>
          <w:w w:val="98"/>
          <w:sz w:val="88"/>
          <w:szCs w:val="88"/>
        </w:rPr>
        <w:t>C</w:t>
      </w:r>
      <w:r>
        <w:rPr>
          <w:rFonts w:cs="Times New Roman" w:hAnsi="Times New Roman" w:eastAsia="Times New Roman" w:ascii="Times New Roman"/>
          <w:color w:val="363435"/>
          <w:spacing w:val="-25"/>
          <w:w w:val="98"/>
          <w:sz w:val="88"/>
          <w:szCs w:val="88"/>
        </w:rPr>
        <w:t>O</w:t>
      </w:r>
      <w:r>
        <w:rPr>
          <w:rFonts w:cs="Times New Roman" w:hAnsi="Times New Roman" w:eastAsia="Times New Roman" w:ascii="Times New Roman"/>
          <w:color w:val="363435"/>
          <w:spacing w:val="-9"/>
          <w:w w:val="87"/>
          <w:sz w:val="88"/>
          <w:szCs w:val="88"/>
        </w:rPr>
        <w:t>VID</w:t>
      </w:r>
      <w:r>
        <w:rPr>
          <w:rFonts w:cs="Times New Roman" w:hAnsi="Times New Roman" w:eastAsia="Times New Roman" w:ascii="Times New Roman"/>
          <w:color w:val="363435"/>
          <w:spacing w:val="-11"/>
          <w:w w:val="87"/>
          <w:sz w:val="88"/>
          <w:szCs w:val="88"/>
        </w:rPr>
        <w:t>–</w:t>
      </w:r>
      <w:r>
        <w:rPr>
          <w:rFonts w:cs="Times New Roman" w:hAnsi="Times New Roman" w:eastAsia="Times New Roman" w:ascii="Times New Roman"/>
          <w:color w:val="363435"/>
          <w:spacing w:val="-9"/>
          <w:w w:val="91"/>
          <w:sz w:val="88"/>
          <w:szCs w:val="88"/>
        </w:rPr>
        <w:t>1</w:t>
      </w:r>
      <w:r>
        <w:rPr>
          <w:rFonts w:cs="Times New Roman" w:hAnsi="Times New Roman" w:eastAsia="Times New Roman" w:ascii="Times New Roman"/>
          <w:color w:val="363435"/>
          <w:spacing w:val="-10"/>
          <w:w w:val="91"/>
          <w:sz w:val="88"/>
          <w:szCs w:val="88"/>
        </w:rPr>
        <w:t>9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88"/>
          <w:szCs w:val="88"/>
        </w:rPr>
        <w:t>: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10"/>
          <w:w w:val="112"/>
          <w:sz w:val="88"/>
          <w:szCs w:val="88"/>
        </w:rPr>
        <w:t>Har</w:t>
      </w:r>
      <w:r>
        <w:rPr>
          <w:rFonts w:cs="Times New Roman" w:hAnsi="Times New Roman" w:eastAsia="Times New Roman" w:ascii="Times New Roman"/>
          <w:color w:val="363435"/>
          <w:spacing w:val="-22"/>
          <w:w w:val="112"/>
          <w:sz w:val="88"/>
          <w:szCs w:val="88"/>
        </w:rPr>
        <w:t>v</w:t>
      </w:r>
      <w:r>
        <w:rPr>
          <w:rFonts w:cs="Times New Roman" w:hAnsi="Times New Roman" w:eastAsia="Times New Roman" w:ascii="Times New Roman"/>
          <w:color w:val="363435"/>
          <w:spacing w:val="-10"/>
          <w:w w:val="112"/>
          <w:sz w:val="88"/>
          <w:szCs w:val="88"/>
        </w:rPr>
        <w:t>e</w:t>
      </w:r>
      <w:r>
        <w:rPr>
          <w:rFonts w:cs="Times New Roman" w:hAnsi="Times New Roman" w:eastAsia="Times New Roman" w:ascii="Times New Roman"/>
          <w:color w:val="363435"/>
          <w:spacing w:val="-12"/>
          <w:w w:val="112"/>
          <w:sz w:val="88"/>
          <w:szCs w:val="88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12"/>
          <w:sz w:val="88"/>
          <w:szCs w:val="88"/>
        </w:rPr>
        <w:t>tin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88"/>
          <w:szCs w:val="88"/>
        </w:rPr>
        <w:t>g</w:t>
      </w:r>
      <w:r>
        <w:rPr>
          <w:rFonts w:cs="Times New Roman" w:hAnsi="Times New Roman" w:eastAsia="Times New Roman" w:ascii="Times New Roman"/>
          <w:color w:val="363435"/>
          <w:spacing w:val="-93"/>
          <w:w w:val="112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28"/>
          <w:sz w:val="88"/>
          <w:szCs w:val="88"/>
        </w:rPr>
        <w:t>/</w:t>
      </w:r>
      <w:r>
        <w:rPr>
          <w:rFonts w:cs="Times New Roman" w:hAnsi="Times New Roman" w:eastAsia="Times New Roman" w:ascii="Times New Roman"/>
          <w:color w:val="363435"/>
          <w:spacing w:val="0"/>
          <w:w w:val="128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9"/>
          <w:w w:val="110"/>
          <w:sz w:val="88"/>
          <w:szCs w:val="88"/>
        </w:rPr>
        <w:t>Engineering</w:t>
      </w:r>
      <w:r>
        <w:rPr>
          <w:rFonts w:cs="Times New Roman" w:hAnsi="Times New Roman" w:eastAsia="Times New Roman" w:ascii="Times New Roman"/>
          <w:color w:val="363435"/>
          <w:spacing w:val="-9"/>
          <w:w w:val="110"/>
          <w:sz w:val="88"/>
          <w:szCs w:val="88"/>
        </w:rPr>
        <w:t> </w:t>
      </w:r>
      <w:r>
        <w:rPr>
          <w:rFonts w:cs="Times New Roman" w:hAnsi="Times New Roman" w:eastAsia="Times New Roman" w:ascii="Times New Roman"/>
          <w:color w:val="363435"/>
          <w:spacing w:val="-9"/>
          <w:w w:val="115"/>
          <w:sz w:val="88"/>
          <w:szCs w:val="88"/>
        </w:rPr>
        <w:t>Ope</w:t>
      </w:r>
      <w:r>
        <w:rPr>
          <w:rFonts w:cs="Times New Roman" w:hAnsi="Times New Roman" w:eastAsia="Times New Roman" w:ascii="Times New Roman"/>
          <w:color w:val="363435"/>
          <w:spacing w:val="-18"/>
          <w:w w:val="115"/>
          <w:sz w:val="88"/>
          <w:szCs w:val="88"/>
        </w:rPr>
        <w:t>r</w:t>
      </w:r>
      <w:r>
        <w:rPr>
          <w:rFonts w:cs="Times New Roman" w:hAnsi="Times New Roman" w:eastAsia="Times New Roman" w:ascii="Times New Roman"/>
          <w:color w:val="363435"/>
          <w:spacing w:val="-17"/>
          <w:w w:val="122"/>
          <w:sz w:val="88"/>
          <w:szCs w:val="88"/>
        </w:rPr>
        <w:t>a</w:t>
      </w:r>
      <w:r>
        <w:rPr>
          <w:rFonts w:cs="Times New Roman" w:hAnsi="Times New Roman" w:eastAsia="Times New Roman" w:ascii="Times New Roman"/>
          <w:color w:val="363435"/>
          <w:spacing w:val="-9"/>
          <w:w w:val="117"/>
          <w:sz w:val="88"/>
          <w:szCs w:val="88"/>
        </w:rPr>
        <w:t>tions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88"/>
          <w:szCs w:val="88"/>
        </w:rPr>
      </w:r>
    </w:p>
    <w:p>
      <w:pPr>
        <w:rPr>
          <w:sz w:val="18"/>
          <w:szCs w:val="18"/>
        </w:rPr>
        <w:jc w:val="left"/>
        <w:spacing w:before="7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lineRule="auto" w:line="268"/>
        <w:ind w:left="474" w:right="1462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Thi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2"/>
          <w:sz w:val="28"/>
          <w:szCs w:val="28"/>
        </w:rPr>
        <w:t>g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</w:rPr>
        <w:t>uidanc</w:t>
      </w:r>
      <w:r>
        <w:rPr>
          <w:rFonts w:cs="Times New Roman" w:hAnsi="Times New Roman" w:eastAsia="Times New Roman" w:ascii="Times New Roman"/>
          <w:color w:val="363435"/>
          <w:spacing w:val="0"/>
          <w:w w:val="116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-3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woul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d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als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appl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color w:val="363435"/>
          <w:spacing w:val="5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3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3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color w:val="363435"/>
          <w:spacing w:val="-3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y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0"/>
          <w:w w:val="114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-11"/>
          <w:w w:val="118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23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</w:rPr>
        <w:t>try-</w:t>
      </w:r>
      <w:r>
        <w:rPr>
          <w:rFonts w:cs="Times New Roman" w:hAnsi="Times New Roman" w:eastAsia="Times New Roman" w:ascii="Times New Roman"/>
          <w:color w:val="363435"/>
          <w:spacing w:val="-11"/>
          <w:w w:val="122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</w:rPr>
        <w:t>el</w:t>
      </w:r>
      <w:r>
        <w:rPr>
          <w:rFonts w:cs="Times New Roman" w:hAnsi="Times New Roman" w:eastAsia="Times New Roman" w:ascii="Times New Roman"/>
          <w:color w:val="363435"/>
          <w:spacing w:val="-5"/>
          <w:w w:val="115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-4"/>
          <w:w w:val="143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</w:rPr>
        <w:t>ed</w:t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</w:rPr>
        <w:t>ope</w:t>
      </w:r>
      <w:r>
        <w:rPr>
          <w:rFonts w:cs="Times New Roman" w:hAnsi="Times New Roman" w:eastAsia="Times New Roman" w:ascii="Times New Roman"/>
          <w:color w:val="363435"/>
          <w:spacing w:val="-6"/>
          <w:w w:val="12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22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16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color w:val="363435"/>
          <w:spacing w:val="-3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</w:rPr>
        <w:t>w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s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gi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</w:rPr>
        <w:t>permissio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color w:val="363435"/>
          <w:spacing w:val="-3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23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color w:val="363435"/>
          <w:spacing w:val="-39"/>
          <w:w w:val="123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23"/>
          <w:sz w:val="28"/>
          <w:szCs w:val="28"/>
        </w:rPr>
        <w:t>ope</w:t>
      </w:r>
      <w:r>
        <w:rPr>
          <w:rFonts w:cs="Times New Roman" w:hAnsi="Times New Roman" w:eastAsia="Times New Roman" w:ascii="Times New Roman"/>
          <w:color w:val="363435"/>
          <w:spacing w:val="-7"/>
          <w:w w:val="123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23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-5"/>
          <w:w w:val="123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-39"/>
          <w:w w:val="123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23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color w:val="363435"/>
          <w:spacing w:val="-29"/>
          <w:w w:val="123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Le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</w:rPr>
        <w:t>4.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before="3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exact" w:line="220"/>
        <w:ind w:left="474"/>
      </w:pPr>
      <w:r>
        <w:rPr>
          <w:rFonts w:cs="Times New Roman" w:hAnsi="Times New Roman" w:eastAsia="Times New Roman" w:ascii="Times New Roman"/>
          <w:color w:val="363435"/>
          <w:spacing w:val="0"/>
          <w:w w:val="78"/>
          <w:position w:val="-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1"/>
          <w:w w:val="78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0"/>
          <w:szCs w:val="20"/>
        </w:rPr>
        <w:t>Ma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position w:val="-1"/>
          <w:sz w:val="20"/>
          <w:szCs w:val="20"/>
        </w:rPr>
        <w:t>2020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position w:val="-1"/>
          <w:sz w:val="20"/>
          <w:szCs w:val="20"/>
        </w:rPr>
        <w:t> •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position w:val="-1"/>
          <w:sz w:val="20"/>
          <w:szCs w:val="20"/>
        </w:rPr>
        <w:t> 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position w:val="-1"/>
          <w:sz w:val="20"/>
          <w:szCs w:val="20"/>
        </w:rPr>
        <w:t>Q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position w:val="-1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position w:val="-1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position w:val="-1"/>
          <w:sz w:val="20"/>
          <w:szCs w:val="20"/>
        </w:rPr>
        <w:t>tion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position w:val="-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08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position w:val="-1"/>
          <w:sz w:val="20"/>
          <w:szCs w:val="20"/>
        </w:rPr>
        <w:t>Comment</w:t>
      </w:r>
      <w:r>
        <w:rPr>
          <w:rFonts w:cs="Times New Roman" w:hAnsi="Times New Roman" w:eastAsia="Times New Roman" w:ascii="Times New Roman"/>
          <w:color w:val="363435"/>
          <w:spacing w:val="4"/>
          <w:w w:val="109"/>
          <w:position w:val="-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position w:val="-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position w:val="-1"/>
          <w:sz w:val="20"/>
          <w:szCs w:val="20"/>
        </w:rPr>
        <w:t> </w:t>
      </w:r>
      <w:hyperlink r:id="rId12">
        <w:r>
          <w:rPr>
            <w:rFonts w:cs="Times New Roman" w:hAnsi="Times New Roman" w:eastAsia="Times New Roman" w:ascii="Times New Roman"/>
            <w:color w:val="363435"/>
            <w:spacing w:val="3"/>
            <w:w w:val="108"/>
            <w:position w:val="-1"/>
            <w:sz w:val="20"/>
            <w:szCs w:val="20"/>
          </w:rPr>
          <w:t>enquiries@</w:t>
        </w:r>
        <w:r>
          <w:rPr>
            <w:rFonts w:cs="Times New Roman" w:hAnsi="Times New Roman" w:eastAsia="Times New Roman" w:ascii="Times New Roman"/>
            <w:color w:val="363435"/>
            <w:spacing w:val="3"/>
            <w:w w:val="112"/>
            <w:position w:val="-1"/>
            <w:sz w:val="20"/>
            <w:szCs w:val="20"/>
          </w:rPr>
          <w:t>fisc.o</w:t>
        </w:r>
        <w:r>
          <w:rPr>
            <w:rFonts w:cs="Times New Roman" w:hAnsi="Times New Roman" w:eastAsia="Times New Roman" w:ascii="Times New Roman"/>
            <w:color w:val="363435"/>
            <w:spacing w:val="2"/>
            <w:w w:val="112"/>
            <w:position w:val="-1"/>
            <w:sz w:val="20"/>
            <w:szCs w:val="20"/>
          </w:rPr>
          <w:t>r</w:t>
        </w:r>
        <w:r>
          <w:rPr>
            <w:rFonts w:cs="Times New Roman" w:hAnsi="Times New Roman" w:eastAsia="Times New Roman" w:ascii="Times New Roman"/>
            <w:color w:val="363435"/>
            <w:spacing w:val="3"/>
            <w:w w:val="107"/>
            <w:position w:val="-1"/>
            <w:sz w:val="20"/>
            <w:szCs w:val="20"/>
          </w:rPr>
          <w:t>g.nz</w:t>
        </w:r>
      </w:hyperlink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4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7"/>
        <w:ind w:left="474"/>
        <w:sectPr>
          <w:pgSz w:w="11920" w:h="16840"/>
          <w:pgMar w:top="1500" w:bottom="280" w:left="1680" w:right="1680"/>
        </w:sectPr>
      </w:pP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Documen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7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elope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48"/>
          <w:szCs w:val="48"/>
        </w:rPr>
        <w:jc w:val="left"/>
        <w:spacing w:before="44"/>
        <w:ind w:left="121"/>
      </w:pPr>
      <w:r>
        <w:pict>
          <v:group style="position:absolute;margin-left:0pt;margin-top:0pt;width:30.661pt;height:79.8708pt;mso-position-horizontal-relative:page;mso-position-vertical-relative:page;z-index:-337" coordorigin="0,0" coordsize="613,1597">
            <v:shape style="position:absolute;left:0;top:1424;width:163;height:163" coordorigin="0,1424" coordsize="163,163" path="m0,1587l163,1587,0,1424,0,1587xe" filled="t" fillcolor="#FECB28" stroked="f">
              <v:path arrowok="t"/>
              <v:fill/>
            </v:shape>
            <v:shape style="position:absolute;left:0;top:999;width:588;height:588" coordorigin="0,999" coordsize="588,588" path="m0,1213l375,1587,588,1587,0,999,0,1213xe" filled="t" fillcolor="#FECB28" stroked="f">
              <v:path arrowok="t"/>
              <v:fill/>
            </v:shape>
            <v:shape style="position:absolute;left:0;top:574;width:603;height:817" coordorigin="0,574" coordsize="603,817" path="m0,788l603,1391,603,1177,0,574,0,788xe" filled="t" fillcolor="#FECB28" stroked="f">
              <v:path arrowok="t"/>
              <v:fill/>
            </v:shape>
            <v:shape style="position:absolute;left:0;top:149;width:603;height:817" coordorigin="0,149" coordsize="603,817" path="m0,362l603,966,603,752,0,149,0,362xe" filled="t" fillcolor="#FECB28" stroked="f">
              <v:path arrowok="t"/>
              <v:fill/>
            </v:shape>
            <v:shape style="position:absolute;left:63;top:0;width:541;height:541" coordorigin="63,0" coordsize="541,541" path="m63,0l603,541,603,327,276,0,63,0xe" filled="t" fillcolor="#FECB28" stroked="f">
              <v:path arrowok="t"/>
              <v:fill/>
            </v:shape>
            <v:shape style="position:absolute;left:488;top:0;width:115;height:115" coordorigin="488,0" coordsize="115,115" path="m488,0l603,115,603,0,488,0xe" filled="t" fillcolor="#FECB28" stroked="f">
              <v:path arrowok="t"/>
              <v:fill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color w:val="363435"/>
          <w:spacing w:val="-5"/>
          <w:w w:val="84"/>
          <w:sz w:val="48"/>
          <w:szCs w:val="4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12"/>
          <w:sz w:val="48"/>
          <w:szCs w:val="48"/>
        </w:rPr>
        <w:t>ecommende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48"/>
          <w:szCs w:val="48"/>
        </w:rPr>
        <w:t>d</w:t>
      </w:r>
      <w:r>
        <w:rPr>
          <w:rFonts w:cs="Times New Roman" w:hAnsi="Times New Roman" w:eastAsia="Times New Roman" w:ascii="Times New Roman"/>
          <w:color w:val="363435"/>
          <w:spacing w:val="-48"/>
          <w:w w:val="10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48"/>
          <w:szCs w:val="48"/>
        </w:rPr>
        <w:t>P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48"/>
          <w:szCs w:val="4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48"/>
          <w:szCs w:val="48"/>
        </w:rPr>
        <w:t>actice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48"/>
          <w:szCs w:val="48"/>
        </w:rPr>
        <w:t>s</w:t>
      </w:r>
      <w:r>
        <w:rPr>
          <w:rFonts w:cs="Times New Roman" w:hAnsi="Times New Roman" w:eastAsia="Times New Roman" w:ascii="Times New Roman"/>
          <w:color w:val="363435"/>
          <w:spacing w:val="87"/>
          <w:w w:val="10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15"/>
          <w:w w:val="96"/>
          <w:sz w:val="48"/>
          <w:szCs w:val="48"/>
        </w:rPr>
        <w:t>f</w:t>
      </w:r>
      <w:r>
        <w:rPr>
          <w:rFonts w:cs="Times New Roman" w:hAnsi="Times New Roman" w:eastAsia="Times New Roman" w:ascii="Times New Roman"/>
          <w:color w:val="363435"/>
          <w:spacing w:val="-5"/>
          <w:w w:val="107"/>
          <w:sz w:val="48"/>
          <w:szCs w:val="48"/>
        </w:rPr>
        <w:t>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48"/>
          <w:szCs w:val="48"/>
        </w:rPr>
      </w:r>
    </w:p>
    <w:p>
      <w:pPr>
        <w:rPr>
          <w:rFonts w:cs="Times New Roman" w:hAnsi="Times New Roman" w:eastAsia="Times New Roman" w:ascii="Times New Roman"/>
          <w:sz w:val="48"/>
          <w:szCs w:val="48"/>
        </w:rPr>
        <w:jc w:val="left"/>
        <w:spacing w:before="48"/>
        <w:ind w:left="121"/>
      </w:pP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C</w:t>
      </w:r>
      <w:r>
        <w:rPr>
          <w:rFonts w:cs="Times New Roman" w:hAnsi="Times New Roman" w:eastAsia="Times New Roman" w:ascii="Times New Roman"/>
          <w:color w:val="363435"/>
          <w:spacing w:val="-12"/>
          <w:w w:val="90"/>
          <w:sz w:val="48"/>
          <w:szCs w:val="48"/>
        </w:rPr>
        <w:t>O</w:t>
      </w: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VID</w:t>
      </w:r>
      <w:r>
        <w:rPr>
          <w:rFonts w:cs="Times New Roman" w:hAnsi="Times New Roman" w:eastAsia="Times New Roman" w:ascii="Times New Roman"/>
          <w:color w:val="363435"/>
          <w:spacing w:val="-5"/>
          <w:w w:val="90"/>
          <w:sz w:val="48"/>
          <w:szCs w:val="48"/>
        </w:rPr>
        <w:t>–</w:t>
      </w: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19</w:t>
      </w:r>
      <w:r>
        <w:rPr>
          <w:rFonts w:cs="Times New Roman" w:hAnsi="Times New Roman" w:eastAsia="Times New Roman" w:ascii="Times New Roman"/>
          <w:color w:val="363435"/>
          <w:spacing w:val="0"/>
          <w:w w:val="90"/>
          <w:sz w:val="48"/>
          <w:szCs w:val="48"/>
        </w:rPr>
        <w:t>:</w:t>
      </w:r>
      <w:r>
        <w:rPr>
          <w:rFonts w:cs="Times New Roman" w:hAnsi="Times New Roman" w:eastAsia="Times New Roman" w:ascii="Times New Roman"/>
          <w:color w:val="363435"/>
          <w:spacing w:val="-28"/>
          <w:w w:val="9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01"/>
          <w:sz w:val="48"/>
          <w:szCs w:val="48"/>
        </w:rPr>
        <w:t>E</w:t>
      </w:r>
      <w:r>
        <w:rPr>
          <w:rFonts w:cs="Times New Roman" w:hAnsi="Times New Roman" w:eastAsia="Times New Roman" w:ascii="Times New Roman"/>
          <w:color w:val="363435"/>
          <w:spacing w:val="-11"/>
          <w:w w:val="101"/>
          <w:sz w:val="48"/>
          <w:szCs w:val="48"/>
        </w:rPr>
        <w:t>v</w:t>
      </w:r>
      <w:r>
        <w:rPr>
          <w:rFonts w:cs="Times New Roman" w:hAnsi="Times New Roman" w:eastAsia="Times New Roman" w:ascii="Times New Roman"/>
          <w:color w:val="363435"/>
          <w:spacing w:val="-5"/>
          <w:w w:val="116"/>
          <w:sz w:val="48"/>
          <w:szCs w:val="48"/>
        </w:rPr>
        <w:t>er</w:t>
      </w:r>
      <w:r>
        <w:rPr>
          <w:rFonts w:cs="Times New Roman" w:hAnsi="Times New Roman" w:eastAsia="Times New Roman" w:ascii="Times New Roman"/>
          <w:color w:val="363435"/>
          <w:spacing w:val="-6"/>
          <w:w w:val="116"/>
          <w:sz w:val="48"/>
          <w:szCs w:val="48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118"/>
          <w:sz w:val="48"/>
          <w:szCs w:val="48"/>
        </w:rPr>
        <w:t>one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48"/>
          <w:szCs w:val="4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2"/>
          <w:w w:val="82"/>
          <w:sz w:val="28"/>
          <w:szCs w:val="28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82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82"/>
          <w:sz w:val="28"/>
          <w:szCs w:val="28"/>
        </w:rPr>
        <w:t>   </w:t>
      </w:r>
      <w:r>
        <w:rPr>
          <w:rFonts w:cs="Times New Roman" w:hAnsi="Times New Roman" w:eastAsia="Times New Roman" w:ascii="Times New Roman"/>
          <w:color w:val="363435"/>
          <w:spacing w:val="52"/>
          <w:w w:val="82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tay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16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6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16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10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home</w:t>
      </w:r>
      <w:r>
        <w:rPr>
          <w:rFonts w:cs="Times New Roman" w:hAnsi="Times New Roman" w:eastAsia="Times New Roman" w:ascii="Times New Roman"/>
          <w:color w:val="363435"/>
          <w:spacing w:val="-35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if</w:t>
      </w:r>
      <w:r>
        <w:rPr>
          <w:rFonts w:cs="Times New Roman" w:hAnsi="Times New Roman" w:eastAsia="Times New Roman" w:ascii="Times New Roman"/>
          <w:color w:val="363435"/>
          <w:spacing w:val="-2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8"/>
          <w:szCs w:val="28"/>
          <w:u w:val="thick" w:color="FECB28"/>
        </w:rPr>
        <w:t>y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ou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50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9"/>
          <w:sz w:val="28"/>
          <w:szCs w:val="28"/>
          <w:u w:val="thick" w:color="FECB28"/>
        </w:rPr>
        <w:t>unwell</w:t>
      </w:r>
      <w:r>
        <w:rPr>
          <w:rFonts w:cs="Times New Roman" w:hAnsi="Times New Roman" w:eastAsia="Times New Roman" w:ascii="Times New Roman"/>
          <w:color w:val="363435"/>
          <w:spacing w:val="-3"/>
          <w:w w:val="109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33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self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-asses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healt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ttend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9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who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unw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Healthl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21"/>
          <w:sz w:val="20"/>
          <w:szCs w:val="20"/>
        </w:rPr>
        <w:t>0800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1"/>
        <w:ind w:left="801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35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545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advice.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197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ano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6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countr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obabl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0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conf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irme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self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-q</w:t>
      </w:r>
      <w:r>
        <w:rPr>
          <w:rFonts w:cs="Times New Roman" w:hAnsi="Times New Roman" w:eastAsia="Times New Roman" w:ascii="Times New Roman"/>
          <w:color w:val="363435"/>
          <w:spacing w:val="-1"/>
          <w:w w:val="107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antin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1"/>
        <w:ind w:left="801"/>
      </w:pPr>
      <w:r>
        <w:rPr>
          <w:rFonts w:cs="Times New Roman" w:hAnsi="Times New Roman" w:eastAsia="Times New Roman" w:ascii="Times New Roman"/>
          <w:color w:val="363435"/>
          <w:spacing w:val="1"/>
          <w:w w:val="69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da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Asses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itnes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4"/>
          <w:w w:val="11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askin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them: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801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78"/>
          <w:sz w:val="20"/>
          <w:szCs w:val="20"/>
        </w:rPr>
        <w:t>&gt;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78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20"/>
          <w:w w:val="7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eel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unw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ell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6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tig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"/>
          <w:w w:val="11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21"/>
          <w:w w:val="11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ork?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801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78"/>
          <w:sz w:val="20"/>
          <w:szCs w:val="20"/>
        </w:rPr>
        <w:t>&gt;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78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20"/>
          <w:w w:val="7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unw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19?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orm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4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Assessin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ellness.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Minimise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18"/>
          <w:sz w:val="28"/>
          <w:szCs w:val="28"/>
          <w:u w:val="thick" w:color="FECB28"/>
        </w:rPr>
        <w:t>numbe</w:t>
      </w:r>
      <w:r>
        <w:rPr>
          <w:rFonts w:cs="Times New Roman" w:hAnsi="Times New Roman" w:eastAsia="Times New Roman" w:ascii="Times New Roman"/>
          <w:color w:val="363435"/>
          <w:spacing w:val="-5"/>
          <w:w w:val="118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1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33"/>
          <w:w w:val="11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on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si</w:t>
      </w:r>
      <w:r>
        <w:rPr>
          <w:rFonts w:cs="Times New Roman" w:hAnsi="Times New Roman" w:eastAsia="Times New Roman" w:ascii="Times New Roman"/>
          <w:color w:val="363435"/>
          <w:spacing w:val="-4"/>
          <w:w w:val="119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363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Onl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2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necessar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2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carr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0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who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should.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minimise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essentia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9"/>
          <w:sz w:val="20"/>
          <w:szCs w:val="20"/>
        </w:rPr>
        <w:t>onl</w:t>
      </w:r>
      <w:r>
        <w:rPr>
          <w:rFonts w:cs="Times New Roman" w:hAnsi="Times New Roman" w:eastAsia="Times New Roman" w:ascii="Times New Roman"/>
          <w:color w:val="363435"/>
          <w:spacing w:val="0"/>
          <w:w w:val="99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Gene</w:t>
      </w:r>
      <w:r>
        <w:rPr>
          <w:rFonts w:cs="Times New Roman" w:hAnsi="Times New Roman" w:eastAsia="Times New Roman" w:ascii="Times New Roman"/>
          <w:color w:val="363435"/>
          <w:spacing w:val="-7"/>
          <w:w w:val="114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1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al</w:t>
      </w:r>
      <w:r>
        <w:rPr>
          <w:rFonts w:cs="Times New Roman" w:hAnsi="Times New Roman" w:eastAsia="Times New Roman" w:ascii="Times New Roman"/>
          <w:color w:val="363435"/>
          <w:spacing w:val="-33"/>
          <w:w w:val="114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hygiene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gien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8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88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TIME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includ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6"/>
          <w:w w:val="94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snee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z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elbo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tiss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tiss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ai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bin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209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ter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goin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1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toi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hand-sanitiser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oi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8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"/>
          <w:w w:val="11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mouth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isin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ace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8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egula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intervals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547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isin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ject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mobi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phone</w:t>
      </w:r>
      <w:r>
        <w:rPr>
          <w:rFonts w:cs="Times New Roman" w:hAnsi="Times New Roman" w:eastAsia="Times New Roman" w:ascii="Times New Roman"/>
          <w:color w:val="363435"/>
          <w:spacing w:val="4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8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alle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passes.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352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PP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app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opri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cums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tance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whic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include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cor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282" w:hanging="227"/>
        <w:sectPr>
          <w:pgNumType w:start="2"/>
          <w:pgMar w:footer="1030" w:header="0" w:top="1080" w:bottom="280" w:left="1580" w:right="1680"/>
          <w:footerReference w:type="default" r:id="rId13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orkplac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team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8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(bubble</w:t>
      </w:r>
      <w:r>
        <w:rPr>
          <w:rFonts w:cs="Times New Roman" w:hAnsi="Times New Roman" w:eastAsia="Times New Roman" w:ascii="Times New Roman"/>
          <w:color w:val="363435"/>
          <w:spacing w:val="-1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363435"/>
          <w:spacing w:val="-18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minimis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mixin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e.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5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"/>
          <w:w w:val="10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6"/>
          <w:w w:val="108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ge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4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2"/>
          <w:w w:val="105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def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2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"/>
          <w:w w:val="9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sepa</w:t>
      </w:r>
      <w:r>
        <w:rPr>
          <w:rFonts w:cs="Times New Roman" w:hAnsi="Times New Roman" w:eastAsia="Times New Roman" w:ascii="Times New Roman"/>
          <w:color w:val="363435"/>
          <w:spacing w:val="1"/>
          <w:w w:val="11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times.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60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H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hygiene</w:t>
      </w:r>
      <w:r>
        <w:rPr>
          <w:rFonts w:cs="Times New Roman" w:hAnsi="Times New Roman" w:eastAsia="Times New Roman" w:ascii="Times New Roman"/>
          <w:color w:val="363435"/>
          <w:spacing w:val="-31"/>
          <w:w w:val="112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and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11"/>
          <w:sz w:val="28"/>
          <w:szCs w:val="28"/>
          <w:u w:val="thick" w:color="FECB28"/>
        </w:rPr>
        <w:t>cleaning</w:t>
      </w:r>
      <w:r>
        <w:rPr>
          <w:rFonts w:cs="Times New Roman" w:hAnsi="Times New Roman" w:eastAsia="Times New Roman" w:ascii="Times New Roman"/>
          <w:color w:val="363435"/>
          <w:spacing w:val="-30"/>
          <w:w w:val="111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13"/>
          <w:sz w:val="28"/>
          <w:szCs w:val="28"/>
          <w:u w:val="thick" w:color="FECB28"/>
        </w:rPr>
        <w:t>p</w:t>
      </w:r>
      <w:r>
        <w:rPr>
          <w:rFonts w:cs="Times New Roman" w:hAnsi="Times New Roman" w:eastAsia="Times New Roman" w:ascii="Times New Roman"/>
          <w:color w:val="363435"/>
          <w:spacing w:val="-12"/>
          <w:w w:val="113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2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od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  <w:t>u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cts</w:t>
      </w:r>
      <w:r>
        <w:rPr>
          <w:rFonts w:cs="Times New Roman" w:hAnsi="Times New Roman" w:eastAsia="Times New Roman" w:ascii="Times New Roman"/>
          <w:color w:val="363435"/>
          <w:spacing w:val="45"/>
          <w:w w:val="113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13"/>
          <w:sz w:val="28"/>
          <w:szCs w:val="28"/>
          <w:u w:val="thick" w:color="FECB28"/>
        </w:rPr>
        <w:t>i</w:t>
      </w:r>
      <w:r>
        <w:rPr>
          <w:rFonts w:cs="Times New Roman" w:hAnsi="Times New Roman" w:eastAsia="Times New Roman" w:ascii="Times New Roman"/>
          <w:color w:val="363435"/>
          <w:spacing w:val="-2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lable</w:t>
      </w:r>
      <w:r>
        <w:rPr>
          <w:rFonts w:cs="Times New Roman" w:hAnsi="Times New Roman" w:eastAsia="Times New Roman" w:ascii="Times New Roman"/>
          <w:color w:val="363435"/>
          <w:spacing w:val="-35"/>
          <w:w w:val="113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on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si</w:t>
      </w:r>
      <w:r>
        <w:rPr>
          <w:rFonts w:cs="Times New Roman" w:hAnsi="Times New Roman" w:eastAsia="Times New Roman" w:ascii="Times New Roman"/>
          <w:color w:val="363435"/>
          <w:spacing w:val="-5"/>
          <w:w w:val="119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79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2"/>
          <w:w w:val="7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ollo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win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99"/>
          <w:sz w:val="20"/>
          <w:szCs w:val="20"/>
        </w:rPr>
        <w:t>ai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lable: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ter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Hand-sanitiser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od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ct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7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wipin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7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eas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Disposabl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pape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2"/>
          <w:w w:val="10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aces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iss</w:t>
      </w:r>
      <w:r>
        <w:rPr>
          <w:rFonts w:cs="Times New Roman" w:hAnsi="Times New Roman" w:eastAsia="Times New Roman" w:ascii="Times New Roman"/>
          <w:color w:val="363435"/>
          <w:spacing w:val="1"/>
          <w:w w:val="105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Gl</w:t>
      </w:r>
      <w:r>
        <w:rPr>
          <w:rFonts w:cs="Times New Roman" w:hAnsi="Times New Roman" w:eastAsia="Times New Roman" w:ascii="Times New Roman"/>
          <w:color w:val="363435"/>
          <w:spacing w:val="1"/>
          <w:w w:val="96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Bin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ispos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items.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0"/>
          <w:sz w:val="28"/>
          <w:szCs w:val="28"/>
          <w:u w:val="thick" w:color="FECB28"/>
        </w:rPr>
        <w:t>Physical</w:t>
      </w:r>
      <w:r>
        <w:rPr>
          <w:rFonts w:cs="Times New Roman" w:hAnsi="Times New Roman" w:eastAsia="Times New Roman" w:ascii="Times New Roman"/>
          <w:color w:val="363435"/>
          <w:spacing w:val="-30"/>
          <w:w w:val="11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9"/>
          <w:sz w:val="28"/>
          <w:szCs w:val="28"/>
          <w:u w:val="thick" w:color="FECB28"/>
        </w:rPr>
        <w:t>i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tancing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tw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4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people: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49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69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5"/>
          <w:w w:val="6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cont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olle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envi</w:t>
      </w:r>
      <w:r>
        <w:rPr>
          <w:rFonts w:cs="Times New Roman" w:hAnsi="Times New Roman" w:eastAsia="Times New Roman" w:ascii="Times New Roman"/>
          <w:color w:val="363435"/>
          <w:spacing w:val="-2"/>
          <w:w w:val="105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onment</w:t>
      </w:r>
      <w:r>
        <w:rPr>
          <w:rFonts w:cs="Times New Roman" w:hAnsi="Times New Roman" w:eastAsia="Times New Roman" w:ascii="Times New Roman"/>
          <w:color w:val="363435"/>
          <w:spacing w:val="0"/>
          <w:w w:val="105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4"/>
          <w:w w:val="10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2"/>
          <w:w w:val="11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outsid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home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publ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anspo</w:t>
      </w:r>
      <w:r>
        <w:rPr>
          <w:rFonts w:cs="Times New Roman" w:hAnsi="Times New Roman" w:eastAsia="Times New Roman" w:ascii="Times New Roman"/>
          <w:color w:val="363435"/>
          <w:spacing w:val="4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"/>
          <w:w w:val="11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unles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69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3"/>
          <w:w w:val="6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2"/>
          <w:w w:val="11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un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oidabl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e.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5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ocessing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4"/>
          <w:szCs w:val="14"/>
        </w:rPr>
        <w:jc w:val="left"/>
        <w:spacing w:before="3"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200"/>
      </w:pP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Sepa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2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assis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7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gerin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times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possible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peopl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emai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‘bubbl</w:t>
      </w:r>
      <w:r>
        <w:rPr>
          <w:rFonts w:cs="Times New Roman" w:hAnsi="Times New Roman" w:eastAsia="Times New Roman" w:ascii="Times New Roman"/>
          <w:color w:val="363435"/>
          <w:spacing w:val="4"/>
          <w:w w:val="103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"/>
          <w:w w:val="60"/>
          <w:sz w:val="20"/>
          <w:szCs w:val="20"/>
        </w:rPr>
        <w:t>’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448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Gene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8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time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impo</w:t>
      </w:r>
      <w:r>
        <w:rPr>
          <w:rFonts w:cs="Times New Roman" w:hAnsi="Times New Roman" w:eastAsia="Times New Roman" w:ascii="Times New Roman"/>
          <w:color w:val="363435"/>
          <w:spacing w:val="4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tan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2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businesse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8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ada</w:t>
      </w:r>
      <w:r>
        <w:rPr>
          <w:rFonts w:cs="Times New Roman" w:hAnsi="Times New Roman" w:eastAsia="Times New Roman" w:ascii="Times New Roman"/>
          <w:color w:val="363435"/>
          <w:spacing w:val="1"/>
          <w:w w:val="11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measu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8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specif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cums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tances.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132"/>
      </w:pP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allo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69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5"/>
          <w:w w:val="6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inar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ope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tiona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4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ci</w:t>
      </w:r>
      <w:r>
        <w:rPr>
          <w:rFonts w:cs="Times New Roman" w:hAnsi="Times New Roman" w:eastAsia="Times New Roman" w:ascii="Times New Roman"/>
          <w:color w:val="363435"/>
          <w:spacing w:val="-2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cums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tances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2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Additiona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measu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sc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eens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ied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thes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5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describe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9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guidanc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Minis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tr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1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Primary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Indus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tries</w:t>
      </w:r>
      <w:r>
        <w:rPr>
          <w:rFonts w:cs="Times New Roman" w:hAnsi="Times New Roman" w:eastAsia="Times New Roman" w:ascii="Times New Roman"/>
          <w:color w:val="363435"/>
          <w:spacing w:val="2"/>
          <w:w w:val="73"/>
          <w:position w:val="7"/>
          <w:sz w:val="11"/>
          <w:szCs w:val="11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732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ollo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win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equi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ement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iscusse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7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with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team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752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communa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lunche</w:t>
      </w:r>
      <w:r>
        <w:rPr>
          <w:rFonts w:cs="Times New Roman" w:hAnsi="Times New Roman" w:eastAsia="Times New Roman" w:ascii="Times New Roman"/>
          <w:color w:val="363435"/>
          <w:spacing w:val="4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smok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ther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therings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9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99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2"/>
          <w:w w:val="9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equi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minimu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tancing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15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Handhel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o-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ed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2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tw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2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6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Si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124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2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1"/>
          <w:sz w:val="28"/>
          <w:szCs w:val="28"/>
          <w:u w:val="thick" w:color="FECB28"/>
        </w:rPr>
        <w:t>egi</w:t>
      </w:r>
      <w:r>
        <w:rPr>
          <w:rFonts w:cs="Times New Roman" w:hAnsi="Times New Roman" w:eastAsia="Times New Roman" w:ascii="Times New Roman"/>
          <w:color w:val="363435"/>
          <w:spacing w:val="-4"/>
          <w:w w:val="111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4"/>
          <w:w w:val="111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4"/>
          <w:w w:val="143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4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  <w:t>er</w:t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210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egis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9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vellin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ehicle</w:t>
      </w:r>
      <w:r>
        <w:rPr>
          <w:rFonts w:cs="Times New Roman" w:hAnsi="Times New Roman" w:eastAsia="Times New Roman" w:ascii="Times New Roman"/>
          <w:color w:val="363435"/>
          <w:spacing w:val="4"/>
          <w:w w:val="10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servic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eco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7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2"/>
          <w:w w:val="75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don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4"/>
          <w:sz w:val="20"/>
          <w:szCs w:val="20"/>
        </w:rPr>
        <w:t>Minis</w:t>
      </w:r>
      <w:r>
        <w:rPr>
          <w:rFonts w:cs="Times New Roman" w:hAnsi="Times New Roman" w:eastAsia="Times New Roman" w:ascii="Times New Roman"/>
          <w:color w:val="363435"/>
          <w:spacing w:val="2"/>
          <w:w w:val="94"/>
          <w:sz w:val="20"/>
          <w:szCs w:val="20"/>
        </w:rPr>
        <w:t>tr</w:t>
      </w:r>
      <w:r>
        <w:rPr>
          <w:rFonts w:cs="Times New Roman" w:hAnsi="Times New Roman" w:eastAsia="Times New Roman" w:ascii="Times New Roman"/>
          <w:color w:val="363435"/>
          <w:spacing w:val="0"/>
          <w:w w:val="94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"/>
          <w:w w:val="9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Healt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7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1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5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cas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88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8"/>
          <w:szCs w:val="28"/>
        </w:rPr>
        <w:t>7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Case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man</w:t>
      </w:r>
      <w:r>
        <w:rPr>
          <w:rFonts w:cs="Times New Roman" w:hAnsi="Times New Roman" w:eastAsia="Times New Roman" w:ascii="Times New Roman"/>
          <w:color w:val="363435"/>
          <w:spacing w:val="-1"/>
          <w:w w:val="117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1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  <w:u w:val="thick" w:color="FECB28"/>
        </w:rPr>
        <w:t>gement</w:t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orkplac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implemen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5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ocesse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man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positiv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/>
        <w:ind w:left="121"/>
      </w:pP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tectio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1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orkplace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tai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ls.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4"/>
          <w:szCs w:val="14"/>
        </w:rPr>
        <w:jc w:val="left"/>
        <w:spacing w:before="3"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suspecte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2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conf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irme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contact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 w:lineRule="exact" w:line="220"/>
        <w:ind w:left="121"/>
      </w:pPr>
      <w:r>
        <w:pict>
          <v:group style="position:absolute;margin-left:85.0394pt;margin-top:39.3783pt;width:56.693pt;height:0pt;mso-position-horizontal-relative:page;mso-position-vertical-relative:paragraph;z-index:-336" coordorigin="1701,788" coordsize="1134,0">
            <v:shape style="position:absolute;left:1701;top:788;width:1134;height:0" coordorigin="1701,788" coordsize="1134,0" path="m1701,788l2835,788e" filled="f" stroked="t" strokeweight="0.5pt" strokecolor="#FECB28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0"/>
          <w:szCs w:val="20"/>
        </w:rPr>
        <w:t>Healthl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position w:val="-1"/>
          <w:sz w:val="20"/>
          <w:szCs w:val="20"/>
        </w:rPr>
        <w:t>080</w:t>
      </w:r>
      <w:r>
        <w:rPr>
          <w:rFonts w:cs="Times New Roman" w:hAnsi="Times New Roman" w:eastAsia="Times New Roman" w:ascii="Times New Roman"/>
          <w:color w:val="363435"/>
          <w:spacing w:val="0"/>
          <w:w w:val="120"/>
          <w:position w:val="-1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color w:val="363435"/>
          <w:spacing w:val="-18"/>
          <w:w w:val="12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position w:val="-1"/>
          <w:sz w:val="20"/>
          <w:szCs w:val="20"/>
        </w:rPr>
        <w:t>35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position w:val="-1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position w:val="-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position w:val="-1"/>
          <w:sz w:val="20"/>
          <w:szCs w:val="20"/>
        </w:rPr>
        <w:t>5453.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6"/>
          <w:szCs w:val="16"/>
        </w:rPr>
        <w:jc w:val="left"/>
        <w:spacing w:before="41" w:lineRule="auto" w:line="287"/>
        <w:ind w:left="121" w:right="1561"/>
        <w:sectPr>
          <w:pgMar w:header="0" w:footer="1030" w:top="106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color w:val="363435"/>
          <w:spacing w:val="0"/>
          <w:w w:val="69"/>
          <w:sz w:val="16"/>
          <w:szCs w:val="16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69"/>
          <w:sz w:val="16"/>
          <w:szCs w:val="16"/>
        </w:rPr>
        <w:t>      </w:t>
      </w:r>
      <w:r>
        <w:rPr>
          <w:rFonts w:cs="Times New Roman" w:hAnsi="Times New Roman" w:eastAsia="Times New Roman" w:ascii="Times New Roman"/>
          <w:color w:val="363435"/>
          <w:spacing w:val="8"/>
          <w:w w:val="69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No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th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13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16"/>
          <w:szCs w:val="16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13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16"/>
          <w:szCs w:val="16"/>
        </w:rPr>
        <w:t>es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16"/>
          <w:szCs w:val="16"/>
        </w:rPr>
        <w:t>s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16"/>
          <w:szCs w:val="16"/>
        </w:rPr>
        <w:t>f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v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al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f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16"/>
          <w:szCs w:val="16"/>
        </w:rPr>
        <w:t>p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tion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s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12"/>
          <w:sz w:val="16"/>
          <w:szCs w:val="16"/>
        </w:rPr>
        <w:t>sc</w:t>
      </w:r>
      <w:r>
        <w:rPr>
          <w:rFonts w:cs="Times New Roman" w:hAnsi="Times New Roman" w:eastAsia="Times New Roman" w:ascii="Times New Roman"/>
          <w:color w:val="363435"/>
          <w:spacing w:val="-1"/>
          <w:w w:val="112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2"/>
          <w:sz w:val="16"/>
          <w:szCs w:val="16"/>
        </w:rPr>
        <w:t>een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16"/>
          <w:szCs w:val="16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th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p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vid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equiv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alen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le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v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16"/>
          <w:szCs w:val="16"/>
        </w:rPr>
        <w:t>f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16"/>
          <w:szCs w:val="16"/>
        </w:rPr>
        <w:t>p</w:t>
      </w:r>
      <w:r>
        <w:rPr>
          <w:rFonts w:cs="Times New Roman" w:hAnsi="Times New Roman" w:eastAsia="Times New Roman" w:ascii="Times New Roman"/>
          <w:color w:val="363435"/>
          <w:spacing w:val="-1"/>
          <w:w w:val="11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16"/>
          <w:szCs w:val="16"/>
        </w:rPr>
        <w:t>tectio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-12"/>
          <w:w w:val="11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pu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3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16"/>
          <w:szCs w:val="16"/>
        </w:rPr>
        <w:t>Z</w:t>
      </w:r>
      <w:r>
        <w:rPr>
          <w:rFonts w:cs="Times New Roman" w:hAnsi="Times New Roman" w:eastAsia="Times New Roman" w:ascii="Times New Roman"/>
          <w:color w:val="363435"/>
          <w:spacing w:val="-5"/>
          <w:w w:val="93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F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16"/>
          <w:szCs w:val="16"/>
        </w:rPr>
        <w:t>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16"/>
          <w:szCs w:val="16"/>
        </w:rPr>
        <w:t>d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3"/>
          <w:sz w:val="16"/>
          <w:szCs w:val="16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16"/>
          <w:szCs w:val="16"/>
        </w:rPr>
        <w:t>f</w:t>
      </w:r>
      <w:r>
        <w:rPr>
          <w:rFonts w:cs="Times New Roman" w:hAnsi="Times New Roman" w:eastAsia="Times New Roman" w:ascii="Times New Roman"/>
          <w:color w:val="363435"/>
          <w:spacing w:val="2"/>
          <w:w w:val="117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04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4"/>
          <w:sz w:val="16"/>
          <w:szCs w:val="16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60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8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el</w:t>
      </w:r>
      <w:r>
        <w:rPr>
          <w:rFonts w:cs="Times New Roman" w:hAnsi="Times New Roman" w:eastAsia="Times New Roman" w:ascii="Times New Roman"/>
          <w:color w:val="363435"/>
          <w:spacing w:val="4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5"/>
          <w:sz w:val="28"/>
          <w:szCs w:val="28"/>
          <w:u w:val="thick" w:color="FECB28"/>
        </w:rPr>
        <w:t>o</w:t>
      </w:r>
      <w:r>
        <w:rPr>
          <w:rFonts w:cs="Times New Roman" w:hAnsi="Times New Roman" w:eastAsia="Times New Roman" w:ascii="Times New Roman"/>
          <w:color w:val="363435"/>
          <w:spacing w:val="-45"/>
          <w:w w:val="125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and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1"/>
          <w:w w:val="119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om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8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8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work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si</w:t>
      </w:r>
      <w:r>
        <w:rPr>
          <w:rFonts w:cs="Times New Roman" w:hAnsi="Times New Roman" w:eastAsia="Times New Roman" w:ascii="Times New Roman"/>
          <w:color w:val="363435"/>
          <w:spacing w:val="-4"/>
          <w:w w:val="119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possibl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all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site.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/>
        <w:ind w:left="801"/>
      </w:pP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possibl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pleas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tai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ls.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spacing w:before="86" w:lineRule="auto" w:line="271"/>
        <w:ind w:left="801" w:right="1754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gien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ollo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13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Minis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tr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7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Health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guidanc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12"/>
          <w:w w:val="105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socia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-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tional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activitie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allo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ed.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tabs>
          <w:tab w:pos="560" w:val="left"/>
        </w:tabs>
        <w:jc w:val="left"/>
        <w:spacing w:lineRule="auto" w:line="268"/>
        <w:ind w:left="574" w:right="1301" w:hanging="454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9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-4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ab/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Sha</w:t>
      </w:r>
      <w:r>
        <w:rPr>
          <w:rFonts w:cs="Times New Roman" w:hAnsi="Times New Roman" w:eastAsia="Times New Roman" w:ascii="Times New Roman"/>
          <w:color w:val="363435"/>
          <w:spacing w:val="-11"/>
          <w:w w:val="114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1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  <w:u w:val="thick" w:color="FECB28"/>
        </w:rPr>
        <w:t>ed</w:t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9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9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7"/>
          <w:w w:val="112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7"/>
          <w:w w:val="11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ehicle</w:t>
      </w:r>
      <w:r>
        <w:rPr>
          <w:rFonts w:cs="Times New Roman" w:hAnsi="Times New Roman" w:eastAsia="Times New Roman" w:ascii="Times New Roman"/>
          <w:color w:val="363435"/>
          <w:spacing w:val="-33"/>
          <w:w w:val="112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10"/>
          <w:w w:val="112"/>
          <w:sz w:val="28"/>
          <w:szCs w:val="28"/>
          <w:u w:val="thick" w:color="FECB28"/>
        </w:rPr>
        <w:t>(</w:t>
      </w:r>
      <w:r>
        <w:rPr>
          <w:rFonts w:cs="Times New Roman" w:hAnsi="Times New Roman" w:eastAsia="Times New Roman" w:ascii="Times New Roman"/>
          <w:color w:val="363435"/>
          <w:spacing w:val="-10"/>
          <w:w w:val="11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split</w:t>
      </w:r>
      <w:r>
        <w:rPr>
          <w:rFonts w:cs="Times New Roman" w:hAnsi="Times New Roman" w:eastAsia="Times New Roman" w:ascii="Times New Roman"/>
          <w:color w:val="363435"/>
          <w:spacing w:val="-8"/>
          <w:w w:val="112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  <w:u w:val="thick" w:color="FECB28"/>
        </w:rPr>
        <w:t>shift</w:t>
      </w:r>
      <w:r>
        <w:rPr>
          <w:rFonts w:cs="Times New Roman" w:hAnsi="Times New Roman" w:eastAsia="Times New Roman" w:ascii="Times New Roman"/>
          <w:color w:val="363435"/>
          <w:spacing w:val="1"/>
          <w:w w:val="118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1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8"/>
          <w:szCs w:val="28"/>
          <w:u w:val="thick" w:color="FECB28"/>
        </w:rPr>
        <w:t>,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8"/>
          <w:szCs w:val="28"/>
          <w:u w:val="thick" w:color="FECB28"/>
        </w:rPr>
        <w:t>if</w:t>
      </w:r>
      <w:r>
        <w:rPr>
          <w:rFonts w:cs="Times New Roman" w:hAnsi="Times New Roman" w:eastAsia="Times New Roman" w:ascii="Times New Roman"/>
          <w:color w:val="363435"/>
          <w:spacing w:val="-12"/>
          <w:w w:val="120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13"/>
          <w:w w:val="12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3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8"/>
          <w:szCs w:val="28"/>
          <w:u w:val="thick" w:color="FECB28"/>
        </w:rPr>
        <w:t>ent</w:t>
      </w:r>
      <w:r>
        <w:rPr>
          <w:rFonts w:cs="Times New Roman" w:hAnsi="Times New Roman" w:eastAsia="Times New Roman" w:ascii="Times New Roman"/>
          <w:color w:val="363435"/>
          <w:spacing w:val="-42"/>
          <w:w w:val="12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8"/>
          <w:szCs w:val="28"/>
          <w:u w:val="thick" w:color="FECB28"/>
        </w:rPr>
        <w:t>use</w:t>
      </w:r>
      <w:r>
        <w:rPr>
          <w:rFonts w:cs="Times New Roman" w:hAnsi="Times New Roman" w:eastAsia="Times New Roman" w:ascii="Times New Roman"/>
          <w:color w:val="363435"/>
          <w:spacing w:val="-5"/>
          <w:w w:val="12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0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33"/>
          <w:w w:val="12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on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7"/>
          <w:sz w:val="28"/>
          <w:szCs w:val="28"/>
          <w:u w:val="thick" w:color="FECB28"/>
        </w:rPr>
        <w:t>if</w:t>
      </w:r>
      <w:r>
        <w:rPr>
          <w:rFonts w:cs="Times New Roman" w:hAnsi="Times New Roman" w:eastAsia="Times New Roman" w:ascii="Times New Roman"/>
          <w:color w:val="363435"/>
          <w:spacing w:val="-10"/>
          <w:w w:val="107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10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11"/>
          <w:w w:val="123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2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5"/>
          <w:sz w:val="28"/>
          <w:szCs w:val="28"/>
          <w:u w:val="thick" w:color="FECB28"/>
        </w:rPr>
        <w:t>ent</w:t>
      </w:r>
      <w:r>
        <w:rPr>
          <w:rFonts w:cs="Times New Roman" w:hAnsi="Times New Roman" w:eastAsia="Times New Roman" w:ascii="Times New Roman"/>
          <w:color w:val="363435"/>
          <w:spacing w:val="-3"/>
          <w:w w:val="125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5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days</w:t>
      </w:r>
      <w:r>
        <w:rPr>
          <w:rFonts w:cs="Times New Roman" w:hAnsi="Times New Roman" w:eastAsia="Times New Roman" w:ascii="Times New Roman"/>
          <w:color w:val="363435"/>
          <w:spacing w:val="-35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31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31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31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9"/>
          <w:w w:val="115"/>
          <w:sz w:val="28"/>
          <w:szCs w:val="28"/>
          <w:u w:val="thick" w:color="FECB28"/>
        </w:rPr>
        <w:t>c</w:t>
      </w:r>
      <w:r>
        <w:rPr>
          <w:rFonts w:cs="Times New Roman" w:hAnsi="Times New Roman" w:eastAsia="Times New Roman" w:ascii="Times New Roman"/>
          <w:color w:val="363435"/>
          <w:spacing w:val="-9"/>
          <w:w w:val="11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1"/>
          <w:sz w:val="28"/>
          <w:szCs w:val="28"/>
          <w:u w:val="thick" w:color="FECB28"/>
        </w:rPr>
        <w:t>)</w:t>
      </w:r>
      <w:r>
        <w:rPr>
          <w:rFonts w:cs="Times New Roman" w:hAnsi="Times New Roman" w:eastAsia="Times New Roman" w:ascii="Times New Roman"/>
          <w:color w:val="363435"/>
          <w:spacing w:val="0"/>
          <w:w w:val="121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before="3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121" w:right="1159"/>
      </w:pP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sha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7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tw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4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if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driv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ope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tor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user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beginnin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use: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148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Interio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(includ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hi</w:t>
      </w:r>
      <w:r>
        <w:rPr>
          <w:rFonts w:cs="Times New Roman" w:hAnsi="Times New Roman" w:eastAsia="Times New Roman" w:ascii="Times New Roman"/>
          <w:color w:val="363435"/>
          <w:spacing w:val="4"/>
          <w:w w:val="98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2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teerin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wheel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shift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belt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ckle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io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windo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cont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et</w:t>
      </w:r>
      <w:r>
        <w:rPr>
          <w:rFonts w:cs="Times New Roman" w:hAnsi="Times New Roman" w:eastAsia="Times New Roman" w:ascii="Times New Roman"/>
          <w:color w:val="363435"/>
          <w:spacing w:val="-1"/>
          <w:w w:val="117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29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handhel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vice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lef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possibl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tain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handhel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de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vice</w:t>
      </w:r>
      <w:r>
        <w:rPr>
          <w:rFonts w:cs="Times New Roman" w:hAnsi="Times New Roman" w:eastAsia="Times New Roman" w:ascii="Times New Roman"/>
          <w:color w:val="363435"/>
          <w:spacing w:val="-1"/>
          <w:w w:val="10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o-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xterio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hi</w:t>
      </w:r>
      <w:r>
        <w:rPr>
          <w:rFonts w:cs="Times New Roman" w:hAnsi="Times New Roman" w:eastAsia="Times New Roman" w:ascii="Times New Roman"/>
          <w:color w:val="363435"/>
          <w:spacing w:val="4"/>
          <w:w w:val="98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2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handles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3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emo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senso</w:t>
      </w:r>
      <w:r>
        <w:rPr>
          <w:rFonts w:cs="Times New Roman" w:hAnsi="Times New Roman" w:eastAsia="Times New Roman" w:ascii="Times New Roman"/>
          <w:color w:val="363435"/>
          <w:spacing w:val="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10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1"/>
          <w:sz w:val="28"/>
          <w:szCs w:val="28"/>
          <w:u w:val="thick" w:color="FECB28"/>
        </w:rPr>
        <w:t>Re</w:t>
      </w:r>
      <w:r>
        <w:rPr>
          <w:rFonts w:cs="Times New Roman" w:hAnsi="Times New Roman" w:eastAsia="Times New Roman" w:ascii="Times New Roman"/>
          <w:color w:val="363435"/>
          <w:spacing w:val="-7"/>
          <w:w w:val="111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7"/>
          <w:w w:val="111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1"/>
          <w:sz w:val="28"/>
          <w:szCs w:val="28"/>
          <w:u w:val="thick" w:color="FECB28"/>
        </w:rPr>
        <w:t>urning</w:t>
      </w:r>
      <w:r>
        <w:rPr>
          <w:rFonts w:cs="Times New Roman" w:hAnsi="Times New Roman" w:eastAsia="Times New Roman" w:ascii="Times New Roman"/>
          <w:color w:val="363435"/>
          <w:spacing w:val="-26"/>
          <w:w w:val="111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home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559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4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oi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8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anythin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unti</w:t>
      </w:r>
      <w:r>
        <w:rPr>
          <w:rFonts w:cs="Times New Roman" w:hAnsi="Times New Roman" w:eastAsia="Times New Roman" w:ascii="Times New Roman"/>
          <w:color w:val="363435"/>
          <w:spacing w:val="0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sanitis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our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9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hly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36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em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Don’</w:t>
      </w:r>
      <w:r>
        <w:rPr>
          <w:rFonts w:cs="Times New Roman" w:hAnsi="Times New Roman" w:eastAsia="Times New Roman" w:ascii="Times New Roman"/>
          <w:color w:val="363435"/>
          <w:spacing w:val="0"/>
          <w:w w:val="94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9"/>
          <w:w w:val="9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4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4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4"/>
          <w:w w:val="9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them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door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269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clo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4"/>
          <w:w w:val="115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sepa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containe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7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our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ami</w:t>
      </w:r>
      <w:r>
        <w:rPr>
          <w:rFonts w:cs="Times New Roman" w:hAnsi="Times New Roman" w:eastAsia="Times New Roman" w:ascii="Times New Roman"/>
          <w:color w:val="363435"/>
          <w:spacing w:val="3"/>
          <w:w w:val="8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5"/>
          <w:w w:val="8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60"/>
          <w:sz w:val="20"/>
          <w:szCs w:val="20"/>
        </w:rPr>
        <w:t>’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8"/>
          <w:sz w:val="20"/>
          <w:szCs w:val="20"/>
        </w:rPr>
        <w:t>60</w:t>
      </w:r>
      <w:r>
        <w:rPr>
          <w:rFonts w:cs="Times New Roman" w:hAnsi="Times New Roman" w:eastAsia="Times New Roman" w:ascii="Times New Roman"/>
          <w:color w:val="363435"/>
          <w:spacing w:val="3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deg</w:t>
      </w:r>
      <w:r>
        <w:rPr>
          <w:rFonts w:cs="Times New Roman" w:hAnsi="Times New Roman" w:eastAsia="Times New Roman" w:ascii="Times New Roman"/>
          <w:color w:val="363435"/>
          <w:spacing w:val="-2"/>
          <w:w w:val="106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-1"/>
          <w:w w:val="11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39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Sho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4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wris</w:t>
      </w:r>
      <w:r>
        <w:rPr>
          <w:rFonts w:cs="Times New Roman" w:hAnsi="Times New Roman" w:eastAsia="Times New Roman" w:ascii="Times New Roman"/>
          <w:color w:val="363435"/>
          <w:spacing w:val="3"/>
          <w:w w:val="118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nec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anywhe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xposed.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2"/>
          <w:w w:val="80"/>
          <w:sz w:val="28"/>
          <w:szCs w:val="28"/>
        </w:rPr>
        <w:t>11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8"/>
          <w:w w:val="8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  <w:t>u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el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pu</w:t>
      </w:r>
      <w:r>
        <w:rPr>
          <w:rFonts w:cs="Times New Roman" w:hAnsi="Times New Roman" w:eastAsia="Times New Roman" w:ascii="Times New Roman"/>
          <w:color w:val="363435"/>
          <w:spacing w:val="-11"/>
          <w:w w:val="119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  <w:u w:val="thick" w:color="FECB28"/>
        </w:rPr>
        <w:t>chases</w:t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295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hand-sanitise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0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fter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ef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ellin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ehicles.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‘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9"/>
          <w:w w:val="90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9"/>
          <w:w w:val="9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4"/>
          <w:sz w:val="28"/>
          <w:szCs w:val="28"/>
          <w:u w:val="thick" w:color="FECB28"/>
        </w:rPr>
        <w:t>t-Risk’</w:t>
      </w:r>
      <w:r>
        <w:rPr>
          <w:rFonts w:cs="Times New Roman" w:hAnsi="Times New Roman" w:eastAsia="Times New Roman" w:ascii="Times New Roman"/>
          <w:color w:val="363435"/>
          <w:spacing w:val="-3"/>
          <w:w w:val="10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emplo</w:t>
      </w:r>
      <w:r>
        <w:rPr>
          <w:rFonts w:cs="Times New Roman" w:hAnsi="Times New Roman" w:eastAsia="Times New Roman" w:ascii="Times New Roman"/>
          <w:color w:val="363435"/>
          <w:spacing w:val="-4"/>
          <w:w w:val="113"/>
          <w:sz w:val="28"/>
          <w:szCs w:val="28"/>
          <w:u w:val="thick" w:color="FECB28"/>
        </w:rPr>
        <w:t>y</w:t>
      </w:r>
      <w:r>
        <w:rPr>
          <w:rFonts w:cs="Times New Roman" w:hAnsi="Times New Roman" w:eastAsia="Times New Roman" w:ascii="Times New Roman"/>
          <w:color w:val="363435"/>
          <w:spacing w:val="-4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  <w:t>ees</w:t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302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mos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ris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1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iscus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tions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app</w:t>
      </w:r>
      <w:r>
        <w:rPr>
          <w:rFonts w:cs="Times New Roman" w:hAnsi="Times New Roman" w:eastAsia="Times New Roman" w:ascii="Times New Roman"/>
          <w:color w:val="363435"/>
          <w:spacing w:val="-2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opri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5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ecommen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1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ch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eloc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3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assigne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altern</w:t>
      </w:r>
      <w:r>
        <w:rPr>
          <w:rFonts w:cs="Times New Roman" w:hAnsi="Times New Roman" w:eastAsia="Times New Roman" w:ascii="Times New Roman"/>
          <w:color w:val="363435"/>
          <w:spacing w:val="2"/>
          <w:w w:val="11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dutie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adde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tection.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lineRule="auto" w:line="268"/>
        <w:ind w:left="574" w:right="2170" w:hanging="454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90"/>
          <w:sz w:val="28"/>
          <w:szCs w:val="28"/>
          <w:u w:val="thick" w:color="FECB28"/>
        </w:rPr>
        <w:t>All</w:t>
      </w:r>
      <w:r>
        <w:rPr>
          <w:rFonts w:cs="Times New Roman" w:hAnsi="Times New Roman" w:eastAsia="Times New Roman" w:ascii="Times New Roman"/>
          <w:color w:val="363435"/>
          <w:spacing w:val="-16"/>
          <w:w w:val="9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meeting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11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5"/>
          <w:sz w:val="28"/>
          <w:szCs w:val="28"/>
          <w:u w:val="thick" w:color="FECB28"/>
        </w:rPr>
        <w:t>o</w:t>
      </w:r>
      <w:r>
        <w:rPr>
          <w:rFonts w:cs="Times New Roman" w:hAnsi="Times New Roman" w:eastAsia="Times New Roman" w:ascii="Times New Roman"/>
          <w:color w:val="363435"/>
          <w:spacing w:val="-45"/>
          <w:w w:val="125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be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cond</w:t>
      </w:r>
      <w:r>
        <w:rPr>
          <w:rFonts w:cs="Times New Roman" w:hAnsi="Times New Roman" w:eastAsia="Times New Roman" w:ascii="Times New Roman"/>
          <w:color w:val="363435"/>
          <w:spacing w:val="-7"/>
          <w:w w:val="117"/>
          <w:sz w:val="28"/>
          <w:szCs w:val="28"/>
          <w:u w:val="thick" w:color="FECB28"/>
        </w:rPr>
        <w:t>u</w:t>
      </w:r>
      <w:r>
        <w:rPr>
          <w:rFonts w:cs="Times New Roman" w:hAnsi="Times New Roman" w:eastAsia="Times New Roman" w:ascii="Times New Roman"/>
          <w:color w:val="363435"/>
          <w:spacing w:val="-7"/>
          <w:w w:val="11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c</w:t>
      </w:r>
      <w:r>
        <w:rPr>
          <w:rFonts w:cs="Times New Roman" w:hAnsi="Times New Roman" w:eastAsia="Times New Roman" w:ascii="Times New Roman"/>
          <w:color w:val="363435"/>
          <w:spacing w:val="-5"/>
          <w:w w:val="117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1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ed</w:t>
      </w:r>
      <w:r>
        <w:rPr>
          <w:rFonts w:cs="Times New Roman" w:hAnsi="Times New Roman" w:eastAsia="Times New Roman" w:ascii="Times New Roman"/>
          <w:color w:val="363435"/>
          <w:spacing w:val="-7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13"/>
          <w:w w:val="117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3"/>
          <w:w w:val="11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emo</w:t>
      </w:r>
      <w:r>
        <w:rPr>
          <w:rFonts w:cs="Times New Roman" w:hAnsi="Times New Roman" w:eastAsia="Times New Roman" w:ascii="Times New Roman"/>
          <w:color w:val="363435"/>
          <w:spacing w:val="-6"/>
          <w:w w:val="117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6"/>
          <w:w w:val="117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ely</w:t>
      </w:r>
      <w:r>
        <w:rPr>
          <w:rFonts w:cs="Times New Roman" w:hAnsi="Times New Roman" w:eastAsia="Times New Roman" w:ascii="Times New Roman"/>
          <w:color w:val="363435"/>
          <w:spacing w:val="-39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2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5"/>
          <w:sz w:val="28"/>
          <w:szCs w:val="28"/>
          <w:u w:val="thick" w:color="FECB28"/>
        </w:rPr>
        <w:t>o</w:t>
      </w:r>
      <w:r>
        <w:rPr>
          <w:rFonts w:cs="Times New Roman" w:hAnsi="Times New Roman" w:eastAsia="Times New Roman" w:ascii="Times New Roman"/>
          <w:color w:val="363435"/>
          <w:spacing w:val="-45"/>
          <w:w w:val="125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  <w:u w:val="thick" w:color="FECB28"/>
        </w:rPr>
        <w:t>use</w:t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physical</w:t>
      </w:r>
      <w:r>
        <w:rPr>
          <w:rFonts w:cs="Times New Roman" w:hAnsi="Times New Roman" w:eastAsia="Times New Roman" w:ascii="Times New Roman"/>
          <w:color w:val="363435"/>
          <w:spacing w:val="-31"/>
          <w:w w:val="112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9"/>
          <w:sz w:val="28"/>
          <w:szCs w:val="28"/>
          <w:u w:val="thick" w:color="FECB28"/>
        </w:rPr>
        <w:t>i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tancing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before="3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spacing w:lineRule="auto" w:line="271"/>
        <w:ind w:left="801" w:right="1619" w:hanging="227"/>
        <w:sectPr>
          <w:pgMar w:header="0" w:footer="1030" w:top="106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79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cond</w:t>
      </w:r>
      <w:r>
        <w:rPr>
          <w:rFonts w:cs="Times New Roman" w:hAnsi="Times New Roman" w:eastAsia="Times New Roman" w:ascii="Times New Roman"/>
          <w:color w:val="363435"/>
          <w:spacing w:val="1"/>
          <w:w w:val="112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cte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eithe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con</w:t>
      </w:r>
      <w:r>
        <w:rPr>
          <w:rFonts w:cs="Times New Roman" w:hAnsi="Times New Roman" w:eastAsia="Times New Roman" w:ascii="Times New Roman"/>
          <w:color w:val="363435"/>
          <w:spacing w:val="-1"/>
          <w:w w:val="109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ence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7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video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con</w:t>
      </w:r>
      <w:r>
        <w:rPr>
          <w:rFonts w:cs="Times New Roman" w:hAnsi="Times New Roman" w:eastAsia="Times New Roman" w:ascii="Times New Roman"/>
          <w:color w:val="363435"/>
          <w:spacing w:val="-1"/>
          <w:w w:val="11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enc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technologie</w:t>
      </w:r>
      <w:r>
        <w:rPr>
          <w:rFonts w:cs="Times New Roman" w:hAnsi="Times New Roman" w:eastAsia="Times New Roman" w:ascii="Times New Roman"/>
          <w:color w:val="363435"/>
          <w:spacing w:val="0"/>
          <w:w w:val="10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8"/>
          <w:w w:val="10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whic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accesse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2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la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table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sma</w:t>
      </w:r>
      <w:r>
        <w:rPr>
          <w:rFonts w:cs="Times New Roman" w:hAnsi="Times New Roman" w:eastAsia="Times New Roman" w:ascii="Times New Roman"/>
          <w:color w:val="363435"/>
          <w:spacing w:val="4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tphone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79" w:lineRule="auto" w:line="271"/>
        <w:ind w:left="801" w:right="1174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79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communic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tion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lg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io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pa</w:t>
      </w:r>
      <w:r>
        <w:rPr>
          <w:rFonts w:cs="Times New Roman" w:hAnsi="Times New Roman" w:eastAsia="Times New Roman" w:ascii="Times New Roman"/>
          <w:color w:val="363435"/>
          <w:spacing w:val="4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ticipants.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9"/>
          <w:w w:val="78"/>
          <w:sz w:val="28"/>
          <w:szCs w:val="28"/>
        </w:rPr>
        <w:t>1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2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21"/>
          <w:w w:val="98"/>
          <w:sz w:val="28"/>
          <w:szCs w:val="28"/>
        </w:rPr>
      </w:r>
      <w:r>
        <w:rPr>
          <w:rFonts w:cs="Times New Roman" w:hAnsi="Times New Roman" w:eastAsia="Times New Roman" w:ascii="Times New Roman"/>
          <w:color w:val="363435"/>
          <w:spacing w:val="-11"/>
          <w:w w:val="98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11"/>
          <w:w w:val="9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24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24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8"/>
          <w:sz w:val="28"/>
          <w:szCs w:val="28"/>
          <w:u w:val="thick" w:color="FECB28"/>
        </w:rPr>
        <w:t>aining</w:t>
      </w:r>
      <w:r>
        <w:rPr>
          <w:rFonts w:cs="Times New Roman" w:hAnsi="Times New Roman" w:eastAsia="Times New Roman" w:ascii="Times New Roman"/>
          <w:color w:val="363435"/>
          <w:spacing w:val="-3"/>
          <w:w w:val="108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268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non-essentia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9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ainin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suspended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9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ainin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vided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tocol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me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t.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ork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3"/>
          <w:w w:val="116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3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om</w:t>
      </w:r>
      <w:r>
        <w:rPr>
          <w:rFonts w:cs="Times New Roman" w:hAnsi="Times New Roman" w:eastAsia="Times New Roman" w:ascii="Times New Roman"/>
          <w:color w:val="363435"/>
          <w:spacing w:val="-35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home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8"/>
          <w:w w:val="68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8"/>
          <w:w w:val="6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whe</w:t>
      </w:r>
      <w:r>
        <w:rPr>
          <w:rFonts w:cs="Times New Roman" w:hAnsi="Times New Roman" w:eastAsia="Times New Roman" w:ascii="Times New Roman"/>
          <w:color w:val="363435"/>
          <w:spacing w:val="-13"/>
          <w:w w:val="116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3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16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39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possible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90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hi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9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wi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emplo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4"/>
          <w:w w:val="11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businesse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8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identify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tions.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16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9"/>
          <w:w w:val="111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9"/>
          <w:w w:val="111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1"/>
          <w:sz w:val="28"/>
          <w:szCs w:val="28"/>
          <w:u w:val="thick" w:color="FECB28"/>
        </w:rPr>
        <w:t>orker</w:t>
      </w:r>
      <w:r>
        <w:rPr>
          <w:rFonts w:cs="Times New Roman" w:hAnsi="Times New Roman" w:eastAsia="Times New Roman" w:ascii="Times New Roman"/>
          <w:color w:val="363435"/>
          <w:spacing w:val="-34"/>
          <w:w w:val="111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eng</w:t>
      </w:r>
      <w:r>
        <w:rPr>
          <w:rFonts w:cs="Times New Roman" w:hAnsi="Times New Roman" w:eastAsia="Times New Roman" w:ascii="Times New Roman"/>
          <w:color w:val="363435"/>
          <w:spacing w:val="-1"/>
          <w:w w:val="115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1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  <w:u w:val="thick" w:color="FECB28"/>
        </w:rPr>
        <w:t>gement</w:t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9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olv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implementin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thes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tocol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25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8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eedbac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3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orkin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6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7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8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need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change.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8"/>
          <w:szCs w:val="28"/>
        </w:rPr>
        <w:t>7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ork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ing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alone</w:t>
      </w:r>
      <w:r>
        <w:rPr>
          <w:rFonts w:cs="Times New Roman" w:hAnsi="Times New Roman" w:eastAsia="Times New Roman" w:ascii="Times New Roman"/>
          <w:color w:val="363435"/>
          <w:spacing w:val="-34"/>
          <w:w w:val="115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22"/>
          <w:sz w:val="28"/>
          <w:szCs w:val="28"/>
          <w:u w:val="thick" w:color="FECB28"/>
        </w:rPr>
        <w:t>p</w:t>
      </w:r>
      <w:r>
        <w:rPr>
          <w:rFonts w:cs="Times New Roman" w:hAnsi="Times New Roman" w:eastAsia="Times New Roman" w:ascii="Times New Roman"/>
          <w:color w:val="363435"/>
          <w:spacing w:val="-11"/>
          <w:w w:val="122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2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  <w:u w:val="thick" w:color="FECB28"/>
        </w:rPr>
        <w:t>ocedu</w:t>
      </w:r>
      <w:r>
        <w:rPr>
          <w:rFonts w:cs="Times New Roman" w:hAnsi="Times New Roman" w:eastAsia="Times New Roman" w:ascii="Times New Roman"/>
          <w:color w:val="363435"/>
          <w:spacing w:val="-11"/>
          <w:w w:val="118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1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  <w:t>es</w:t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399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vie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8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orkin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6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alon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orkin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6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thes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5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ci</w:t>
      </w:r>
      <w:r>
        <w:rPr>
          <w:rFonts w:cs="Times New Roman" w:hAnsi="Times New Roman" w:eastAsia="Times New Roman" w:ascii="Times New Roman"/>
          <w:color w:val="363435"/>
          <w:spacing w:val="-2"/>
          <w:w w:val="114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cums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tances.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18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Review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and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moni</w:t>
      </w:r>
      <w:r>
        <w:rPr>
          <w:rFonts w:cs="Times New Roman" w:hAnsi="Times New Roman" w:eastAsia="Times New Roman" w:ascii="Times New Roman"/>
          <w:color w:val="363435"/>
          <w:spacing w:val="-4"/>
          <w:w w:val="115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15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0"/>
          <w:sz w:val="28"/>
          <w:szCs w:val="28"/>
          <w:u w:val="thick" w:color="FECB28"/>
        </w:rPr>
        <w:t>oring</w:t>
      </w:r>
      <w:r>
        <w:rPr>
          <w:rFonts w:cs="Times New Roman" w:hAnsi="Times New Roman" w:eastAsia="Times New Roman" w:ascii="Times New Roman"/>
          <w:color w:val="363435"/>
          <w:spacing w:val="-3"/>
          <w:w w:val="110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290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ocesse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monito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tocol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implemented.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19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Eme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gencies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before="9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tLeast" w:line="260"/>
        <w:ind w:left="801" w:right="175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eme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genc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6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igenc</w:t>
      </w:r>
      <w:r>
        <w:rPr>
          <w:rFonts w:cs="Times New Roman" w:hAnsi="Times New Roman" w:eastAsia="Times New Roman" w:ascii="Times New Roman"/>
          <w:color w:val="363435"/>
          <w:spacing w:val="0"/>
          <w:w w:val="10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minimis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ris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5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19.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0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left"/>
        <w:spacing w:before="21"/>
        <w:ind w:left="634"/>
      </w:pPr>
      <w:r>
        <w:rPr>
          <w:rFonts w:cs="Times New Roman" w:hAnsi="Times New Roman" w:eastAsia="Times New Roman" w:ascii="Times New Roman"/>
          <w:color w:val="363435"/>
          <w:spacing w:val="-3"/>
          <w:w w:val="95"/>
          <w:sz w:val="32"/>
          <w:szCs w:val="32"/>
        </w:rPr>
        <w:t>KEE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32"/>
          <w:szCs w:val="32"/>
        </w:rPr>
        <w:t>P</w:t>
      </w:r>
      <w:r>
        <w:rPr>
          <w:rFonts w:cs="Times New Roman" w:hAnsi="Times New Roman" w:eastAsia="Times New Roman" w:ascii="Times New Roman"/>
          <w:color w:val="363435"/>
          <w:spacing w:val="-5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83"/>
          <w:sz w:val="32"/>
          <w:szCs w:val="32"/>
        </w:rPr>
        <w:t>Y</w:t>
      </w:r>
      <w:r>
        <w:rPr>
          <w:rFonts w:cs="Times New Roman" w:hAnsi="Times New Roman" w:eastAsia="Times New Roman" w:ascii="Times New Roman"/>
          <w:color w:val="363435"/>
          <w:spacing w:val="-3"/>
          <w:w w:val="95"/>
          <w:sz w:val="32"/>
          <w:szCs w:val="32"/>
        </w:rPr>
        <w:t>OURSEL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32"/>
          <w:szCs w:val="32"/>
        </w:rPr>
        <w:t>F</w:t>
      </w:r>
      <w:r>
        <w:rPr>
          <w:rFonts w:cs="Times New Roman" w:hAnsi="Times New Roman" w:eastAsia="Times New Roman" w:ascii="Times New Roman"/>
          <w:color w:val="363435"/>
          <w:spacing w:val="-5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92"/>
          <w:sz w:val="32"/>
          <w:szCs w:val="32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32"/>
          <w:szCs w:val="32"/>
        </w:rPr>
        <w:t>D</w:t>
      </w:r>
      <w:r>
        <w:rPr>
          <w:rFonts w:cs="Times New Roman" w:hAnsi="Times New Roman" w:eastAsia="Times New Roman" w:ascii="Times New Roman"/>
          <w:color w:val="363435"/>
          <w:spacing w:val="-19"/>
          <w:w w:val="92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12"/>
          <w:w w:val="92"/>
          <w:sz w:val="32"/>
          <w:szCs w:val="32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92"/>
          <w:sz w:val="32"/>
          <w:szCs w:val="32"/>
        </w:rPr>
        <w:t>THER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32"/>
          <w:szCs w:val="32"/>
        </w:rPr>
        <w:t>S</w:t>
      </w:r>
      <w:r>
        <w:rPr>
          <w:rFonts w:cs="Times New Roman" w:hAnsi="Times New Roman" w:eastAsia="Times New Roman" w:ascii="Times New Roman"/>
          <w:color w:val="363435"/>
          <w:spacing w:val="44"/>
          <w:w w:val="92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32"/>
          <w:szCs w:val="32"/>
        </w:rPr>
        <w:t>S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32"/>
          <w:szCs w:val="32"/>
        </w:rPr>
        <w:t>AFE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2"/>
          <w:szCs w:val="32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lineRule="auto" w:line="271"/>
        <w:ind w:left="918" w:right="2066" w:hanging="283"/>
      </w:pPr>
      <w:r>
        <w:pict>
          <v:group style="position:absolute;margin-left:85.039pt;margin-top:-53.0454pt;width:368.504pt;height:158.728pt;mso-position-horizontal-relative:page;mso-position-vertical-relative:paragraph;z-index:-335" coordorigin="1701,-1061" coordsize="7370,3175">
            <v:shape style="position:absolute;left:2158;top:-661;width:5140;height:400" coordorigin="2158,-661" coordsize="5140,400" path="m2158,-261l7297,-261,7297,-661,2158,-661,2158,-261xe" filled="t" fillcolor="#FECB28" stroked="f">
              <v:path arrowok="t"/>
              <v:fill/>
            </v:shape>
            <v:shape style="position:absolute;left:1731;top:-1031;width:7310;height:3115" coordorigin="1731,-1031" coordsize="7310,3115" path="m1731,2084l9041,2084,9041,-1031,1731,-1031,1731,2084xe" filled="f" stroked="t" strokeweight="3pt" strokecolor="#FECB28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physica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1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5"/>
          <w:w w:val="114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LEVE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1–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apar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t;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LEVE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1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4"/>
          <w:w w:val="12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4"/>
          <w:w w:val="12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2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22"/>
          <w:sz w:val="20"/>
          <w:szCs w:val="20"/>
        </w:rPr>
        <w:t>apar</w:t>
      </w:r>
      <w:r>
        <w:rPr>
          <w:rFonts w:cs="Times New Roman" w:hAnsi="Times New Roman" w:eastAsia="Times New Roman" w:ascii="Times New Roman"/>
          <w:color w:val="363435"/>
          <w:spacing w:val="0"/>
          <w:w w:val="14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before="57" w:lineRule="auto" w:line="271"/>
        <w:ind w:left="918" w:right="2629" w:hanging="283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20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second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6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eg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ularl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17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dry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12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1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hly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8"/>
          <w:sz w:val="20"/>
          <w:szCs w:val="20"/>
        </w:rPr>
        <w:t>sanitiser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before="57" w:lineRule="auto" w:line="271"/>
        <w:ind w:left="918" w:right="2029" w:hanging="283"/>
        <w:sectPr>
          <w:pgMar w:header="0" w:footer="1030" w:top="104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5"/>
          <w:w w:val="115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isin</w:t>
      </w:r>
      <w:r>
        <w:rPr>
          <w:rFonts w:cs="Times New Roman" w:hAnsi="Times New Roman" w:eastAsia="Times New Roman" w:ascii="Times New Roman"/>
          <w:color w:val="363435"/>
          <w:spacing w:val="-2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commo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7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0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1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ace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6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15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9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kee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4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othe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1"/>
          <w:w w:val="118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ace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2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clean.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48"/>
          <w:szCs w:val="48"/>
        </w:rPr>
        <w:jc w:val="left"/>
        <w:spacing w:before="44" w:lineRule="auto" w:line="260"/>
        <w:ind w:left="121" w:right="2809"/>
      </w:pPr>
      <w:r>
        <w:pict>
          <v:group style="position:absolute;margin-left:0pt;margin-top:0pt;width:31.661pt;height:80.8708pt;mso-position-horizontal-relative:page;mso-position-vertical-relative:page;z-index:-334" coordorigin="0,0" coordsize="633,1617">
            <v:shape style="position:absolute;left:0;top:1424;width:163;height:163" coordorigin="0,1424" coordsize="163,163" path="m0,1587l163,1587,0,1424,0,1587xe" filled="t" fillcolor="#FECB28" stroked="f">
              <v:path arrowok="t"/>
              <v:fill/>
            </v:shape>
            <v:shape style="position:absolute;left:0;top:999;width:588;height:588" coordorigin="0,999" coordsize="588,588" path="m0,1213l375,1587,588,1587,0,999,0,1213xe" filled="t" fillcolor="#FECB28" stroked="f">
              <v:path arrowok="t"/>
              <v:fill/>
            </v:shape>
            <v:shape style="position:absolute;left:0;top:574;width:603;height:817" coordorigin="0,574" coordsize="603,817" path="m0,788l603,1391,603,1177,0,574,0,788xe" filled="t" fillcolor="#FECB28" stroked="f">
              <v:path arrowok="t"/>
              <v:fill/>
            </v:shape>
            <v:shape style="position:absolute;left:0;top:149;width:603;height:817" coordorigin="0,149" coordsize="603,817" path="m0,362l603,966,603,752,0,149,0,362xe" filled="t" fillcolor="#FECB28" stroked="f">
              <v:path arrowok="t"/>
              <v:fill/>
            </v:shape>
            <v:shape style="position:absolute;left:63;top:0;width:541;height:541" coordorigin="63,0" coordsize="541,541" path="m63,0l603,541,603,327,276,0,63,0xe" filled="t" fillcolor="#FECB28" stroked="f">
              <v:path arrowok="t"/>
              <v:fill/>
            </v:shape>
            <v:shape style="position:absolute;left:488;top:0;width:115;height:115" coordorigin="488,0" coordsize="115,115" path="m488,0l603,115,603,0,488,0xe" filled="t" fillcolor="#FECB28" stroked="f">
              <v:path arrowok="t"/>
              <v:fill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color w:val="363435"/>
          <w:spacing w:val="-5"/>
          <w:w w:val="84"/>
          <w:sz w:val="48"/>
          <w:szCs w:val="4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12"/>
          <w:sz w:val="48"/>
          <w:szCs w:val="48"/>
        </w:rPr>
        <w:t>ecommende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48"/>
          <w:szCs w:val="48"/>
        </w:rPr>
        <w:t>d</w:t>
      </w:r>
      <w:r>
        <w:rPr>
          <w:rFonts w:cs="Times New Roman" w:hAnsi="Times New Roman" w:eastAsia="Times New Roman" w:ascii="Times New Roman"/>
          <w:color w:val="363435"/>
          <w:spacing w:val="-48"/>
          <w:w w:val="10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48"/>
          <w:szCs w:val="48"/>
        </w:rPr>
        <w:t>P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48"/>
          <w:szCs w:val="4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48"/>
          <w:szCs w:val="48"/>
        </w:rPr>
        <w:t>actice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48"/>
          <w:szCs w:val="48"/>
        </w:rPr>
        <w:t>s</w:t>
      </w:r>
      <w:r>
        <w:rPr>
          <w:rFonts w:cs="Times New Roman" w:hAnsi="Times New Roman" w:eastAsia="Times New Roman" w:ascii="Times New Roman"/>
          <w:color w:val="363435"/>
          <w:spacing w:val="87"/>
          <w:w w:val="10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15"/>
          <w:w w:val="96"/>
          <w:sz w:val="48"/>
          <w:szCs w:val="48"/>
        </w:rPr>
        <w:t>f</w:t>
      </w:r>
      <w:r>
        <w:rPr>
          <w:rFonts w:cs="Times New Roman" w:hAnsi="Times New Roman" w:eastAsia="Times New Roman" w:ascii="Times New Roman"/>
          <w:color w:val="363435"/>
          <w:spacing w:val="-5"/>
          <w:w w:val="107"/>
          <w:sz w:val="48"/>
          <w:szCs w:val="48"/>
        </w:rPr>
        <w:t>or</w:t>
      </w:r>
      <w:r>
        <w:rPr>
          <w:rFonts w:cs="Times New Roman" w:hAnsi="Times New Roman" w:eastAsia="Times New Roman" w:ascii="Times New Roman"/>
          <w:color w:val="363435"/>
          <w:spacing w:val="-5"/>
          <w:w w:val="107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C</w:t>
      </w:r>
      <w:r>
        <w:rPr>
          <w:rFonts w:cs="Times New Roman" w:hAnsi="Times New Roman" w:eastAsia="Times New Roman" w:ascii="Times New Roman"/>
          <w:color w:val="363435"/>
          <w:spacing w:val="-12"/>
          <w:w w:val="90"/>
          <w:sz w:val="48"/>
          <w:szCs w:val="48"/>
        </w:rPr>
        <w:t>O</w:t>
      </w: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VID</w:t>
      </w:r>
      <w:r>
        <w:rPr>
          <w:rFonts w:cs="Times New Roman" w:hAnsi="Times New Roman" w:eastAsia="Times New Roman" w:ascii="Times New Roman"/>
          <w:color w:val="363435"/>
          <w:spacing w:val="-5"/>
          <w:w w:val="90"/>
          <w:sz w:val="48"/>
          <w:szCs w:val="48"/>
        </w:rPr>
        <w:t>–</w:t>
      </w:r>
      <w:r>
        <w:rPr>
          <w:rFonts w:cs="Times New Roman" w:hAnsi="Times New Roman" w:eastAsia="Times New Roman" w:ascii="Times New Roman"/>
          <w:color w:val="363435"/>
          <w:spacing w:val="-4"/>
          <w:w w:val="90"/>
          <w:sz w:val="48"/>
          <w:szCs w:val="48"/>
        </w:rPr>
        <w:t>19</w:t>
      </w:r>
      <w:r>
        <w:rPr>
          <w:rFonts w:cs="Times New Roman" w:hAnsi="Times New Roman" w:eastAsia="Times New Roman" w:ascii="Times New Roman"/>
          <w:color w:val="363435"/>
          <w:spacing w:val="0"/>
          <w:w w:val="90"/>
          <w:sz w:val="48"/>
          <w:szCs w:val="48"/>
        </w:rPr>
        <w:t>:</w:t>
      </w:r>
      <w:r>
        <w:rPr>
          <w:rFonts w:cs="Times New Roman" w:hAnsi="Times New Roman" w:eastAsia="Times New Roman" w:ascii="Times New Roman"/>
          <w:color w:val="363435"/>
          <w:spacing w:val="-28"/>
          <w:w w:val="9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12"/>
          <w:sz w:val="48"/>
          <w:szCs w:val="48"/>
        </w:rPr>
        <w:t>Har</w:t>
      </w:r>
      <w:r>
        <w:rPr>
          <w:rFonts w:cs="Times New Roman" w:hAnsi="Times New Roman" w:eastAsia="Times New Roman" w:ascii="Times New Roman"/>
          <w:color w:val="363435"/>
          <w:spacing w:val="-12"/>
          <w:w w:val="112"/>
          <w:sz w:val="48"/>
          <w:szCs w:val="48"/>
        </w:rPr>
        <w:t>v</w:t>
      </w:r>
      <w:r>
        <w:rPr>
          <w:rFonts w:cs="Times New Roman" w:hAnsi="Times New Roman" w:eastAsia="Times New Roman" w:ascii="Times New Roman"/>
          <w:color w:val="363435"/>
          <w:spacing w:val="-6"/>
          <w:w w:val="112"/>
          <w:sz w:val="48"/>
          <w:szCs w:val="48"/>
        </w:rPr>
        <w:t>e</w:t>
      </w:r>
      <w:r>
        <w:rPr>
          <w:rFonts w:cs="Times New Roman" w:hAnsi="Times New Roman" w:eastAsia="Times New Roman" w:ascii="Times New Roman"/>
          <w:color w:val="363435"/>
          <w:spacing w:val="-7"/>
          <w:w w:val="112"/>
          <w:sz w:val="48"/>
          <w:szCs w:val="48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12"/>
          <w:sz w:val="48"/>
          <w:szCs w:val="48"/>
        </w:rPr>
        <w:t>tin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48"/>
          <w:szCs w:val="48"/>
        </w:rPr>
        <w:t>g</w:t>
      </w:r>
      <w:r>
        <w:rPr>
          <w:rFonts w:cs="Times New Roman" w:hAnsi="Times New Roman" w:eastAsia="Times New Roman" w:ascii="Times New Roman"/>
          <w:color w:val="363435"/>
          <w:spacing w:val="-51"/>
          <w:w w:val="112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28"/>
          <w:sz w:val="48"/>
          <w:szCs w:val="48"/>
        </w:rPr>
        <w:t>/</w:t>
      </w:r>
      <w:r>
        <w:rPr>
          <w:rFonts w:cs="Times New Roman" w:hAnsi="Times New Roman" w:eastAsia="Times New Roman" w:ascii="Times New Roman"/>
          <w:color w:val="363435"/>
          <w:spacing w:val="0"/>
          <w:w w:val="128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10"/>
          <w:sz w:val="48"/>
          <w:szCs w:val="48"/>
        </w:rPr>
        <w:t>Engineerin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48"/>
          <w:szCs w:val="48"/>
        </w:rPr>
        <w:t>g</w:t>
      </w:r>
      <w:r>
        <w:rPr>
          <w:rFonts w:cs="Times New Roman" w:hAnsi="Times New Roman" w:eastAsia="Times New Roman" w:ascii="Times New Roman"/>
          <w:color w:val="363435"/>
          <w:spacing w:val="-55"/>
          <w:w w:val="110"/>
          <w:sz w:val="48"/>
          <w:szCs w:val="48"/>
        </w:rPr>
        <w:t> </w:t>
      </w:r>
      <w:r>
        <w:rPr>
          <w:rFonts w:cs="Times New Roman" w:hAnsi="Times New Roman" w:eastAsia="Times New Roman" w:ascii="Times New Roman"/>
          <w:color w:val="363435"/>
          <w:spacing w:val="-5"/>
          <w:w w:val="115"/>
          <w:sz w:val="48"/>
          <w:szCs w:val="48"/>
        </w:rPr>
        <w:t>Ope</w:t>
      </w:r>
      <w:r>
        <w:rPr>
          <w:rFonts w:cs="Times New Roman" w:hAnsi="Times New Roman" w:eastAsia="Times New Roman" w:ascii="Times New Roman"/>
          <w:color w:val="363435"/>
          <w:spacing w:val="-10"/>
          <w:w w:val="115"/>
          <w:sz w:val="48"/>
          <w:szCs w:val="48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22"/>
          <w:sz w:val="48"/>
          <w:szCs w:val="48"/>
        </w:rPr>
        <w:t>a</w:t>
      </w:r>
      <w:r>
        <w:rPr>
          <w:rFonts w:cs="Times New Roman" w:hAnsi="Times New Roman" w:eastAsia="Times New Roman" w:ascii="Times New Roman"/>
          <w:color w:val="363435"/>
          <w:spacing w:val="-5"/>
          <w:w w:val="117"/>
          <w:sz w:val="48"/>
          <w:szCs w:val="48"/>
        </w:rPr>
        <w:t>tions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48"/>
          <w:szCs w:val="4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2"/>
          <w:w w:val="82"/>
          <w:sz w:val="28"/>
          <w:szCs w:val="28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82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82"/>
          <w:sz w:val="28"/>
          <w:szCs w:val="28"/>
        </w:rPr>
        <w:t>   </w:t>
      </w:r>
      <w:r>
        <w:rPr>
          <w:rFonts w:cs="Times New Roman" w:hAnsi="Times New Roman" w:eastAsia="Times New Roman" w:ascii="Times New Roman"/>
          <w:color w:val="363435"/>
          <w:spacing w:val="52"/>
          <w:w w:val="82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Re-ind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  <w:t>u</w:t>
      </w:r>
      <w:r>
        <w:rPr>
          <w:rFonts w:cs="Times New Roman" w:hAnsi="Times New Roman" w:eastAsia="Times New Roman" w:ascii="Times New Roman"/>
          <w:color w:val="363435"/>
          <w:spacing w:val="-7"/>
          <w:w w:val="11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3"/>
          <w:sz w:val="28"/>
          <w:szCs w:val="28"/>
          <w:u w:val="thick" w:color="FECB28"/>
        </w:rPr>
        <w:t>ction</w:t>
      </w:r>
      <w:r>
        <w:rPr>
          <w:rFonts w:cs="Times New Roman" w:hAnsi="Times New Roman" w:eastAsia="Times New Roman" w:ascii="Times New Roman"/>
          <w:color w:val="363435"/>
          <w:spacing w:val="-31"/>
          <w:w w:val="113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of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7"/>
          <w:w w:val="116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7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er</w:t>
      </w:r>
      <w:r>
        <w:rPr>
          <w:rFonts w:cs="Times New Roman" w:hAnsi="Times New Roman" w:eastAsia="Times New Roman" w:ascii="Times New Roman"/>
          <w:color w:val="363435"/>
          <w:spacing w:val="-5"/>
          <w:w w:val="116"/>
          <w:sz w:val="28"/>
          <w:szCs w:val="28"/>
          <w:u w:val="thick" w:color="FECB28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one</w:t>
      </w:r>
      <w:r>
        <w:rPr>
          <w:rFonts w:cs="Times New Roman" w:hAnsi="Times New Roman" w:eastAsia="Times New Roman" w:ascii="Times New Roman"/>
          <w:color w:val="363435"/>
          <w:spacing w:val="-29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on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si</w:t>
      </w:r>
      <w:r>
        <w:rPr>
          <w:rFonts w:cs="Times New Roman" w:hAnsi="Times New Roman" w:eastAsia="Times New Roman" w:ascii="Times New Roman"/>
          <w:color w:val="363435"/>
          <w:spacing w:val="-5"/>
          <w:w w:val="119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5"/>
          <w:w w:val="11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4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e-ind</w:t>
      </w:r>
      <w:r>
        <w:rPr>
          <w:rFonts w:cs="Times New Roman" w:hAnsi="Times New Roman" w:eastAsia="Times New Roman" w:ascii="Times New Roman"/>
          <w:color w:val="363435"/>
          <w:spacing w:val="1"/>
          <w:w w:val="109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cte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7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1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actice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6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site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125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8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4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posses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PP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1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bottl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sanitiser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pape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el</w:t>
      </w:r>
      <w:r>
        <w:rPr>
          <w:rFonts w:cs="Times New Roman" w:hAnsi="Times New Roman" w:eastAsia="Times New Roman" w:ascii="Times New Roman"/>
          <w:color w:val="363435"/>
          <w:spacing w:val="4"/>
          <w:w w:val="10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8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5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bo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ttle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pape</w:t>
      </w:r>
      <w:r>
        <w:rPr>
          <w:rFonts w:cs="Times New Roman" w:hAnsi="Times New Roman" w:eastAsia="Times New Roman" w:ascii="Times New Roman"/>
          <w:color w:val="363435"/>
          <w:spacing w:val="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sha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ed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Subcont</w:t>
      </w:r>
      <w:r>
        <w:rPr>
          <w:rFonts w:cs="Times New Roman" w:hAnsi="Times New Roman" w:eastAsia="Times New Roman" w:ascii="Times New Roman"/>
          <w:color w:val="363435"/>
          <w:spacing w:val="1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actor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servic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gent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full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e-ind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cted.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Wipe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down,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16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isin</w:t>
      </w:r>
      <w:r>
        <w:rPr>
          <w:rFonts w:cs="Times New Roman" w:hAnsi="Times New Roman" w:eastAsia="Times New Roman" w:ascii="Times New Roman"/>
          <w:color w:val="363435"/>
          <w:spacing w:val="-12"/>
          <w:w w:val="116"/>
          <w:sz w:val="28"/>
          <w:szCs w:val="28"/>
          <w:u w:val="thick" w:color="FECB28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ect</w:t>
      </w:r>
      <w:r>
        <w:rPr>
          <w:rFonts w:cs="Times New Roman" w:hAnsi="Times New Roman" w:eastAsia="Times New Roman" w:ascii="Times New Roman"/>
          <w:color w:val="363435"/>
          <w:spacing w:val="-31"/>
          <w:w w:val="116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and</w:t>
      </w:r>
      <w:r>
        <w:rPr>
          <w:rFonts w:cs="Times New Roman" w:hAnsi="Times New Roman" w:eastAsia="Times New Roman" w:ascii="Times New Roman"/>
          <w:color w:val="363435"/>
          <w:spacing w:val="5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isposal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isin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communa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2"/>
          <w:w w:val="10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aces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isposa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1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pape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els.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20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20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ash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  <w:u w:val="thick" w:color="FECB28"/>
        </w:rPr>
        <w:t>hands</w:t>
      </w:r>
      <w:r>
        <w:rPr>
          <w:rFonts w:cs="Times New Roman" w:hAnsi="Times New Roman" w:eastAsia="Times New Roman" w:ascii="Times New Roman"/>
          <w:color w:val="363435"/>
          <w:spacing w:val="-3"/>
          <w:w w:val="119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sanitis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egularl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9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hly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19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ample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;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snee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z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4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;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toi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ef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ellin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ehicle</w:t>
      </w:r>
      <w:r>
        <w:rPr>
          <w:rFonts w:cs="Times New Roman" w:hAnsi="Times New Roman" w:eastAsia="Times New Roman" w:ascii="Times New Roman"/>
          <w:color w:val="363435"/>
          <w:spacing w:val="4"/>
          <w:w w:val="10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openin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closin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some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thing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1" w:lineRule="auto" w:line="271"/>
        <w:ind w:left="801" w:right="1535"/>
      </w:pPr>
      <w:r>
        <w:rPr>
          <w:rFonts w:cs="Times New Roman" w:hAnsi="Times New Roman" w:eastAsia="Times New Roman" w:ascii="Times New Roman"/>
          <w:color w:val="363435"/>
          <w:spacing w:val="-3"/>
          <w:w w:val="60"/>
          <w:sz w:val="20"/>
          <w:szCs w:val="20"/>
        </w:rPr>
        <w:t>‘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communa</w:t>
      </w:r>
      <w:r>
        <w:rPr>
          <w:rFonts w:cs="Times New Roman" w:hAnsi="Times New Roman" w:eastAsia="Times New Roman" w:ascii="Times New Roman"/>
          <w:color w:val="363435"/>
          <w:spacing w:val="4"/>
          <w:w w:val="10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60"/>
          <w:sz w:val="20"/>
          <w:szCs w:val="20"/>
        </w:rPr>
        <w:t>’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upo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enterin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with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ano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6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pe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t.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6"/>
          <w:w w:val="116"/>
          <w:sz w:val="28"/>
          <w:szCs w:val="28"/>
          <w:u w:val="thick" w:color="FECB28"/>
        </w:rPr>
        <w:t>rav</w:t>
      </w:r>
      <w:r>
        <w:rPr>
          <w:rFonts w:cs="Times New Roman" w:hAnsi="Times New Roman" w:eastAsia="Times New Roman" w:ascii="Times New Roman"/>
          <w:color w:val="363435"/>
          <w:spacing w:val="-6"/>
          <w:w w:val="116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  <w:t>e</w:t>
      </w:r>
      <w:r>
        <w:rPr>
          <w:rFonts w:cs="Times New Roman" w:hAnsi="Times New Roman" w:eastAsia="Times New Roman" w:ascii="Times New Roman"/>
          <w:color w:val="363435"/>
          <w:spacing w:val="-3"/>
          <w:w w:val="123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8"/>
          <w:szCs w:val="28"/>
          <w:u w:val="thick" w:color="FECB28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4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all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singl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occupan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possible.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 w:lineRule="auto" w:line="271"/>
        <w:ind w:left="801" w:right="1132"/>
      </w:pPr>
      <w:r>
        <w:rPr>
          <w:rFonts w:cs="Times New Roman" w:hAnsi="Times New Roman" w:eastAsia="Times New Roman" w:ascii="Times New Roman"/>
          <w:color w:val="363435"/>
          <w:spacing w:val="3"/>
          <w:w w:val="8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hom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ectl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bubble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htse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mak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unnecessar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7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stop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438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8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driv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equi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collec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passenger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occupant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maximis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sepa</w:t>
      </w:r>
      <w:r>
        <w:rPr>
          <w:rFonts w:cs="Times New Roman" w:hAnsi="Times New Roman" w:eastAsia="Times New Roman" w:ascii="Times New Roman"/>
          <w:color w:val="363435"/>
          <w:spacing w:val="1"/>
          <w:w w:val="109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tanc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0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whi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sanitis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enterin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9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xitin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9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ehicle.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Append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5.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5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0"/>
          <w:sz w:val="28"/>
          <w:szCs w:val="28"/>
          <w:u w:val="thick" w:color="FECB28"/>
        </w:rPr>
        <w:t>Physical</w:t>
      </w:r>
      <w:r>
        <w:rPr>
          <w:rFonts w:cs="Times New Roman" w:hAnsi="Times New Roman" w:eastAsia="Times New Roman" w:ascii="Times New Roman"/>
          <w:color w:val="363435"/>
          <w:spacing w:val="-30"/>
          <w:w w:val="11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  <w:t>d</w:t>
      </w:r>
      <w:r>
        <w:rPr>
          <w:rFonts w:cs="Times New Roman" w:hAnsi="Times New Roman" w:eastAsia="Times New Roman" w:ascii="Times New Roman"/>
          <w:color w:val="363435"/>
          <w:spacing w:val="-2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9"/>
          <w:sz w:val="28"/>
          <w:szCs w:val="28"/>
          <w:u w:val="thick" w:color="FECB28"/>
        </w:rPr>
        <w:t>i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-4"/>
          <w:w w:val="10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  <w:u w:val="thick" w:color="FECB28"/>
        </w:rPr>
        <w:t>tancing</w:t>
      </w:r>
      <w:r>
        <w:rPr>
          <w:rFonts w:cs="Times New Roman" w:hAnsi="Times New Roman" w:eastAsia="Times New Roman" w:ascii="Times New Roman"/>
          <w:color w:val="363435"/>
          <w:spacing w:val="-3"/>
          <w:w w:val="114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38" w:hanging="227"/>
        <w:sectPr>
          <w:pgMar w:header="0" w:footer="1030" w:top="108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Maintainin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6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physica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8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07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41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critica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25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healt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1"/>
          <w:w w:val="114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actice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4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als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activit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equi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inte</w:t>
      </w:r>
      <w:r>
        <w:rPr>
          <w:rFonts w:cs="Times New Roman" w:hAnsi="Times New Roman" w:eastAsia="Times New Roman" w:ascii="Times New Roman"/>
          <w:color w:val="363435"/>
          <w:spacing w:val="1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action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tw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ee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4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peopl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7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e.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toolb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363435"/>
          <w:spacing w:val="4"/>
          <w:w w:val="10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maintenance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363435"/>
          <w:spacing w:val="-16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75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4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sical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accoun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ik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el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ihoo</w:t>
      </w:r>
      <w:r>
        <w:rPr>
          <w:rFonts w:cs="Times New Roman" w:hAnsi="Times New Roman" w:eastAsia="Times New Roman" w:ascii="Times New Roman"/>
          <w:color w:val="363435"/>
          <w:spacing w:val="0"/>
          <w:w w:val="106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2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spacing w:before="60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6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Meeting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48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communic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eithe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handhel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machine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8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communic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2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333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toolb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6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iscussed,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ema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9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all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nam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irm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under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tan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7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plan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Dai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9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oolb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Boo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2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on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behalf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175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toolb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x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mee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7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8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“</w:t>
      </w:r>
      <w:r>
        <w:rPr>
          <w:rFonts w:cs="Times New Roman" w:hAnsi="Times New Roman" w:eastAsia="Times New Roman" w:ascii="Times New Roman"/>
          <w:color w:val="363435"/>
          <w:spacing w:val="-1"/>
          <w:w w:val="9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eel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ri</w:t>
      </w:r>
      <w:r>
        <w:rPr>
          <w:rFonts w:cs="Times New Roman" w:hAnsi="Times New Roman" w:eastAsia="Times New Roman" w:ascii="Times New Roman"/>
          <w:color w:val="363435"/>
          <w:spacing w:val="4"/>
          <w:w w:val="91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ht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xhibitin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ym</w:t>
      </w:r>
      <w:r>
        <w:rPr>
          <w:rFonts w:cs="Times New Roman" w:hAnsi="Times New Roman" w:eastAsia="Times New Roman" w:ascii="Times New Roman"/>
          <w:color w:val="363435"/>
          <w:spacing w:val="1"/>
          <w:w w:val="105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tom</w:t>
      </w:r>
      <w:r>
        <w:rPr>
          <w:rFonts w:cs="Times New Roman" w:hAnsi="Times New Roman" w:eastAsia="Times New Roman" w:ascii="Times New Roman"/>
          <w:color w:val="363435"/>
          <w:spacing w:val="4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79"/>
          <w:sz w:val="20"/>
          <w:szCs w:val="20"/>
        </w:rPr>
        <w:t>”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8"/>
          <w:szCs w:val="28"/>
        </w:rPr>
        <w:t>7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ork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bubble</w:t>
      </w:r>
      <w:r>
        <w:rPr>
          <w:rFonts w:cs="Times New Roman" w:hAnsi="Times New Roman" w:eastAsia="Times New Roman" w:ascii="Times New Roman"/>
          <w:color w:val="363435"/>
          <w:spacing w:val="-34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–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Machine</w:t>
      </w:r>
      <w:r>
        <w:rPr>
          <w:rFonts w:cs="Times New Roman" w:hAnsi="Times New Roman" w:eastAsia="Times New Roman" w:ascii="Times New Roman"/>
          <w:color w:val="363435"/>
          <w:spacing w:val="53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20"/>
          <w:sz w:val="28"/>
          <w:szCs w:val="28"/>
          <w:u w:val="thick" w:color="FECB28"/>
        </w:rPr>
        <w:t>ope</w:t>
      </w:r>
      <w:r>
        <w:rPr>
          <w:rFonts w:cs="Times New Roman" w:hAnsi="Times New Roman" w:eastAsia="Times New Roman" w:ascii="Times New Roman"/>
          <w:color w:val="363435"/>
          <w:spacing w:val="-6"/>
          <w:w w:val="120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2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5"/>
          <w:w w:val="122"/>
          <w:sz w:val="28"/>
          <w:szCs w:val="28"/>
          <w:u w:val="thick" w:color="FECB28"/>
        </w:rPr>
        <w:t>a</w:t>
      </w:r>
      <w:r>
        <w:rPr>
          <w:rFonts w:cs="Times New Roman" w:hAnsi="Times New Roman" w:eastAsia="Times New Roman" w:ascii="Times New Roman"/>
          <w:color w:val="363435"/>
          <w:spacing w:val="-5"/>
          <w:w w:val="12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  <w:u w:val="thick" w:color="FECB28"/>
        </w:rPr>
        <w:t>tion</w:t>
      </w:r>
      <w:r>
        <w:rPr>
          <w:rFonts w:cs="Times New Roman" w:hAnsi="Times New Roman" w:eastAsia="Times New Roman" w:ascii="Times New Roman"/>
          <w:color w:val="363435"/>
          <w:spacing w:val="-3"/>
          <w:w w:val="116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219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Sanitis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beginnin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da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;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99"/>
          <w:sz w:val="20"/>
          <w:szCs w:val="20"/>
        </w:rPr>
        <w:t>wn</w:t>
      </w:r>
      <w:r>
        <w:rPr>
          <w:rFonts w:cs="Times New Roman" w:hAnsi="Times New Roman" w:eastAsia="Times New Roman" w:ascii="Times New Roman"/>
          <w:color w:val="363435"/>
          <w:spacing w:val="3"/>
          <w:w w:val="9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6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witche</w:t>
      </w:r>
      <w:r>
        <w:rPr>
          <w:rFonts w:cs="Times New Roman" w:hAnsi="Times New Roman" w:eastAsia="Times New Roman" w:ascii="Times New Roman"/>
          <w:color w:val="363435"/>
          <w:spacing w:val="4"/>
          <w:w w:val="106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windo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-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handle</w:t>
      </w:r>
      <w:r>
        <w:rPr>
          <w:rFonts w:cs="Times New Roman" w:hAnsi="Times New Roman" w:eastAsia="Times New Roman" w:ascii="Times New Roman"/>
          <w:color w:val="363435"/>
          <w:spacing w:val="4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tbelt</w:t>
      </w:r>
      <w:r>
        <w:rPr>
          <w:rFonts w:cs="Times New Roman" w:hAnsi="Times New Roman" w:eastAsia="Times New Roman" w:ascii="Times New Roman"/>
          <w:color w:val="363435"/>
          <w:spacing w:val="4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cont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3"/>
          <w:sz w:val="20"/>
          <w:szCs w:val="20"/>
        </w:rPr>
        <w:t>ol</w:t>
      </w:r>
      <w:r>
        <w:rPr>
          <w:rFonts w:cs="Times New Roman" w:hAnsi="Times New Roman" w:eastAsia="Times New Roman" w:ascii="Times New Roman"/>
          <w:color w:val="363435"/>
          <w:spacing w:val="4"/>
          <w:w w:val="103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io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6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2"/>
          <w:w w:val="10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aces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177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cleanin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comple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ted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0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second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soap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drie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sanitised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221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8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ope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11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21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need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6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machine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1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ope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0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maintenanc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7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during</w:t>
      </w: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da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nee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sanitis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machin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ab</w:t>
      </w:r>
      <w:r>
        <w:rPr>
          <w:rFonts w:cs="Times New Roman" w:hAnsi="Times New Roman" w:eastAsia="Times New Roman" w:ascii="Times New Roman"/>
          <w:color w:val="363435"/>
          <w:spacing w:val="1"/>
          <w:w w:val="112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4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17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333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4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4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0"/>
          <w:w w:val="8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onl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machine</w:t>
      </w:r>
      <w:r>
        <w:rPr>
          <w:rFonts w:cs="Times New Roman" w:hAnsi="Times New Roman" w:eastAsia="Times New Roman" w:ascii="Times New Roman"/>
          <w:color w:val="363435"/>
          <w:spacing w:val="4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8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dai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7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hi</w:t>
      </w:r>
      <w:r>
        <w:rPr>
          <w:rFonts w:cs="Times New Roman" w:hAnsi="Times New Roman" w:eastAsia="Times New Roman" w:ascii="Times New Roman"/>
          <w:color w:val="363435"/>
          <w:spacing w:val="4"/>
          <w:w w:val="9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wipe-</w:t>
      </w:r>
      <w:r>
        <w:rPr>
          <w:rFonts w:cs="Times New Roman" w:hAnsi="Times New Roman" w:eastAsia="Times New Roman" w:ascii="Times New Roman"/>
          <w:color w:val="363435"/>
          <w:spacing w:val="3"/>
          <w:w w:val="10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2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8"/>
          <w:w w:val="9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equi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health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6"/>
          <w:sz w:val="20"/>
          <w:szCs w:val="20"/>
        </w:rPr>
        <w:t>bubble.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8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5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ork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bubble</w:t>
      </w:r>
      <w:r>
        <w:rPr>
          <w:rFonts w:cs="Times New Roman" w:hAnsi="Times New Roman" w:eastAsia="Times New Roman" w:ascii="Times New Roman"/>
          <w:color w:val="363435"/>
          <w:spacing w:val="-34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–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Other</w:t>
      </w:r>
      <w:r>
        <w:rPr>
          <w:rFonts w:cs="Times New Roman" w:hAnsi="Times New Roman" w:eastAsia="Times New Roman" w:ascii="Times New Roman"/>
          <w:color w:val="363435"/>
          <w:spacing w:val="-40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  <w:u w:val="thick" w:color="FECB28"/>
        </w:rPr>
        <w:t>activities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192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isol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communa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4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lunches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93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1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2"/>
          <w:w w:val="114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be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"/>
          <w:w w:val="115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ting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Fir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Ai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5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kit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2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ehicle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alloc</w:t>
      </w:r>
      <w:r>
        <w:rPr>
          <w:rFonts w:cs="Times New Roman" w:hAnsi="Times New Roman" w:eastAsia="Times New Roman" w:ascii="Times New Roman"/>
          <w:color w:val="363435"/>
          <w:spacing w:val="2"/>
          <w:w w:val="10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6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the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 w:lineRule="auto" w:line="271"/>
        <w:ind w:left="801" w:right="1459"/>
      </w:pPr>
      <w:r>
        <w:rPr>
          <w:rFonts w:cs="Times New Roman" w:hAnsi="Times New Roman" w:eastAsia="Times New Roman" w:ascii="Times New Roman"/>
          <w:color w:val="363435"/>
          <w:spacing w:val="3"/>
          <w:w w:val="101"/>
          <w:sz w:val="20"/>
          <w:szCs w:val="20"/>
        </w:rPr>
        <w:t>‘holder</w:t>
      </w:r>
      <w:r>
        <w:rPr>
          <w:rFonts w:cs="Times New Roman" w:hAnsi="Times New Roman" w:eastAsia="Times New Roman" w:ascii="Times New Roman"/>
          <w:color w:val="363435"/>
          <w:spacing w:val="0"/>
          <w:w w:val="60"/>
          <w:sz w:val="20"/>
          <w:szCs w:val="20"/>
        </w:rPr>
        <w:t>’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kit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5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wi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son’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esponsibi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it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ensu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used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item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eplenished.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left"/>
        <w:ind w:left="121"/>
      </w:pP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</w:rPr>
        <w:t>9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.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</w:rPr>
        <w:t>  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  <w:t>W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8"/>
          <w:szCs w:val="28"/>
          <w:u w:val="thick" w:color="FECB28"/>
        </w:rPr>
        <w:t>ork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7"/>
          <w:sz w:val="28"/>
          <w:szCs w:val="28"/>
          <w:u w:val="thick" w:color="FECB28"/>
        </w:rPr>
        <w:t>bubble</w:t>
      </w:r>
      <w:r>
        <w:rPr>
          <w:rFonts w:cs="Times New Roman" w:hAnsi="Times New Roman" w:eastAsia="Times New Roman" w:ascii="Times New Roman"/>
          <w:color w:val="363435"/>
          <w:spacing w:val="-34"/>
          <w:w w:val="117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8"/>
          <w:szCs w:val="28"/>
          <w:u w:val="thick" w:color="FECB28"/>
        </w:rPr>
        <w:t>–</w:t>
      </w:r>
      <w:r>
        <w:rPr>
          <w:rFonts w:cs="Times New Roman" w:hAnsi="Times New Roman" w:eastAsia="Times New Roman" w:ascii="Times New Roman"/>
          <w:color w:val="363435"/>
          <w:spacing w:val="-21"/>
          <w:w w:val="100"/>
          <w:sz w:val="28"/>
          <w:szCs w:val="28"/>
          <w:u w:val="thick" w:color="FECB28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89"/>
          <w:sz w:val="28"/>
          <w:szCs w:val="28"/>
          <w:u w:val="thick" w:color="FECB28"/>
        </w:rPr>
        <w:t>V</w:t>
      </w:r>
      <w:r>
        <w:rPr>
          <w:rFonts w:cs="Times New Roman" w:hAnsi="Times New Roman" w:eastAsia="Times New Roman" w:ascii="Times New Roman"/>
          <w:color w:val="363435"/>
          <w:spacing w:val="-3"/>
          <w:w w:val="89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8"/>
          <w:szCs w:val="28"/>
          <w:u w:val="thick" w:color="FECB28"/>
        </w:rPr>
        <w:t>isi</w:t>
      </w:r>
      <w:r>
        <w:rPr>
          <w:rFonts w:cs="Times New Roman" w:hAnsi="Times New Roman" w:eastAsia="Times New Roman" w:ascii="Times New Roman"/>
          <w:color w:val="363435"/>
          <w:spacing w:val="-4"/>
          <w:w w:val="112"/>
          <w:sz w:val="28"/>
          <w:szCs w:val="28"/>
          <w:u w:val="thick" w:color="FECB28"/>
        </w:rPr>
        <w:t>t</w:t>
      </w:r>
      <w:r>
        <w:rPr>
          <w:rFonts w:cs="Times New Roman" w:hAnsi="Times New Roman" w:eastAsia="Times New Roman" w:ascii="Times New Roman"/>
          <w:color w:val="363435"/>
          <w:spacing w:val="-4"/>
          <w:w w:val="112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-3"/>
          <w:w w:val="118"/>
          <w:sz w:val="28"/>
          <w:szCs w:val="28"/>
          <w:u w:val="thick" w:color="FECB28"/>
        </w:rPr>
        <w:t>o</w:t>
      </w:r>
      <w:r>
        <w:rPr>
          <w:rFonts w:cs="Times New Roman" w:hAnsi="Times New Roman" w:eastAsia="Times New Roman" w:ascii="Times New Roman"/>
          <w:color w:val="363435"/>
          <w:spacing w:val="-5"/>
          <w:w w:val="118"/>
          <w:sz w:val="28"/>
          <w:szCs w:val="28"/>
          <w:u w:val="thick" w:color="FECB28"/>
        </w:rPr>
        <w:t>r</w:t>
      </w:r>
      <w:r>
        <w:rPr>
          <w:rFonts w:cs="Times New Roman" w:hAnsi="Times New Roman" w:eastAsia="Times New Roman" w:ascii="Times New Roman"/>
          <w:color w:val="363435"/>
          <w:spacing w:val="-5"/>
          <w:w w:val="118"/>
          <w:sz w:val="28"/>
          <w:szCs w:val="28"/>
          <w:u w:val="thick" w:color="FECB28"/>
        </w:rPr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  <w:u w:val="thick" w:color="FECB28"/>
        </w:rPr>
        <w:t>s</w:t>
      </w:r>
      <w:r>
        <w:rPr>
          <w:rFonts w:cs="Times New Roman" w:hAnsi="Times New Roman" w:eastAsia="Times New Roman" w:ascii="Times New Roman"/>
          <w:color w:val="363435"/>
          <w:spacing w:val="0"/>
          <w:w w:val="122"/>
          <w:sz w:val="28"/>
          <w:szCs w:val="28"/>
        </w:rPr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8"/>
          <w:szCs w:val="28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lineRule="auto" w:line="271"/>
        <w:ind w:left="801" w:right="122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0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shoul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tif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adv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anc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0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visit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color w:val="363435"/>
          <w:spacing w:val="-7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surprise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 w:lineRule="auto" w:line="271"/>
        <w:ind w:left="801" w:right="1277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wi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orme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check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-i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8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prio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arrivin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8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site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8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87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8"/>
          <w:w w:val="8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3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ad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wi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no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containe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3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unles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ins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tr</w:t>
      </w:r>
      <w:r>
        <w:rPr>
          <w:rFonts w:cs="Times New Roman" w:hAnsi="Times New Roman" w:eastAsia="Times New Roman" w:ascii="Times New Roman"/>
          <w:color w:val="363435"/>
          <w:spacing w:val="1"/>
          <w:w w:val="109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cte</w:t>
      </w:r>
      <w:r>
        <w:rPr>
          <w:rFonts w:cs="Times New Roman" w:hAnsi="Times New Roman" w:eastAsia="Times New Roman" w:ascii="Times New Roman"/>
          <w:color w:val="363435"/>
          <w:spacing w:val="0"/>
          <w:w w:val="109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11"/>
          <w:w w:val="10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so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5"/>
          <w:sz w:val="20"/>
          <w:szCs w:val="20"/>
        </w:rPr>
        <w:t>Sig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7"/>
          <w:w w:val="9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wi</w:t>
      </w:r>
      <w:r>
        <w:rPr>
          <w:rFonts w:cs="Times New Roman" w:hAnsi="Times New Roman" w:eastAsia="Times New Roman" w:ascii="Times New Roman"/>
          <w:color w:val="363435"/>
          <w:spacing w:val="2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vi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2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erba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irm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tio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96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2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eman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Maintainin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8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phy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sica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per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pa</w:t>
      </w:r>
      <w:r>
        <w:rPr>
          <w:rFonts w:cs="Times New Roman" w:hAnsi="Times New Roman" w:eastAsia="Times New Roman" w:ascii="Times New Roman"/>
          <w:color w:val="363435"/>
          <w:spacing w:val="1"/>
          <w:w w:val="11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amount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79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color w:val="363435"/>
          <w:spacing w:val="0"/>
          <w:w w:val="79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2"/>
          <w:w w:val="7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hand-sanitise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0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pa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compulsor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PPE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30"/>
        <w:ind w:left="801"/>
      </w:pP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ente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site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86" w:lineRule="auto" w:line="271"/>
        <w:ind w:left="801" w:right="1327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sub-cont</w:t>
      </w:r>
      <w:r>
        <w:rPr>
          <w:rFonts w:cs="Times New Roman" w:hAnsi="Times New Roman" w:eastAsia="Times New Roman" w:ascii="Times New Roman"/>
          <w:color w:val="363435"/>
          <w:spacing w:val="1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acto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21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servic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gen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visitin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-10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unde</w:t>
      </w:r>
      <w:r>
        <w:rPr>
          <w:rFonts w:cs="Times New Roman" w:hAnsi="Times New Roman" w:eastAsia="Times New Roman" w:ascii="Times New Roman"/>
          <w:color w:val="363435"/>
          <w:spacing w:val="4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tak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9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97"/>
          <w:sz w:val="20"/>
          <w:szCs w:val="20"/>
        </w:rPr>
        <w:t>or</w:t>
      </w:r>
      <w:r>
        <w:rPr>
          <w:rFonts w:cs="Times New Roman" w:hAnsi="Times New Roman" w:eastAsia="Times New Roman" w:ascii="Times New Roman"/>
          <w:color w:val="363435"/>
          <w:spacing w:val="0"/>
          <w:w w:val="97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9"/>
          <w:w w:val="9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2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thei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busines</w:t>
      </w:r>
      <w:r>
        <w:rPr>
          <w:rFonts w:cs="Times New Roman" w:hAnsi="Times New Roman" w:eastAsia="Times New Roman" w:ascii="Times New Roman"/>
          <w:color w:val="363435"/>
          <w:spacing w:val="5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60"/>
          <w:sz w:val="20"/>
          <w:szCs w:val="20"/>
        </w:rPr>
        <w:t>’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healt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2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6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57"/>
        <w:ind w:left="574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rubbis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em</w:t>
      </w:r>
      <w:r>
        <w:rPr>
          <w:rFonts w:cs="Times New Roman" w:hAnsi="Times New Roman" w:eastAsia="Times New Roman" w:ascii="Times New Roman"/>
          <w:color w:val="363435"/>
          <w:spacing w:val="1"/>
          <w:w w:val="108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color w:val="363435"/>
          <w:spacing w:val="3"/>
          <w:w w:val="108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08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-9"/>
          <w:w w:val="10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visitor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spacing w:before="86" w:lineRule="auto" w:line="271"/>
        <w:ind w:left="801" w:right="1230" w:hanging="227"/>
        <w:sectPr>
          <w:pgMar w:header="0" w:footer="1030" w:top="106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83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-7"/>
          <w:w w:val="8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egis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include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eac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3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ind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ivid</w:t>
      </w:r>
      <w:r>
        <w:rPr>
          <w:rFonts w:cs="Times New Roman" w:hAnsi="Times New Roman" w:eastAsia="Times New Roman" w:ascii="Times New Roman"/>
          <w:color w:val="363435"/>
          <w:spacing w:val="-1"/>
          <w:w w:val="98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98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98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5"/>
          <w:w w:val="9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sit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3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da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whe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arriva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ving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color w:val="363435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6"/>
          <w:w w:val="11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acin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purpose</w:t>
      </w:r>
      <w:r>
        <w:rPr>
          <w:rFonts w:cs="Times New Roman" w:hAnsi="Times New Roman" w:eastAsia="Times New Roman" w:ascii="Times New Roman"/>
          <w:color w:val="363435"/>
          <w:spacing w:val="0"/>
          <w:w w:val="11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0"/>
          <w:w w:val="11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87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87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9"/>
          <w:w w:val="8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91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91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color w:val="363435"/>
          <w:spacing w:val="-3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case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0"/>
          <w:sz w:val="20"/>
          <w:szCs w:val="20"/>
        </w:rPr>
        <w:t>occur</w:t>
      </w:r>
      <w:r>
        <w:rPr>
          <w:rFonts w:cs="Times New Roman" w:hAnsi="Times New Roman" w:eastAsia="Times New Roman" w:ascii="Times New Roman"/>
          <w:color w:val="363435"/>
          <w:spacing w:val="0"/>
          <w:w w:val="114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49" w:lineRule="atLeast" w:line="260"/>
        <w:ind w:left="801" w:right="1756" w:hanging="227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  </w:t>
      </w:r>
      <w:r>
        <w:rPr>
          <w:rFonts w:cs="Times New Roman" w:hAnsi="Times New Roman" w:eastAsia="Times New Roman" w:ascii="Times New Roman"/>
          <w:b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3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0"/>
          <w:w w:val="93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6"/>
          <w:w w:val="93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eme</w:t>
      </w:r>
      <w:r>
        <w:rPr>
          <w:rFonts w:cs="Times New Roman" w:hAnsi="Times New Roman" w:eastAsia="Times New Roman" w:ascii="Times New Roman"/>
          <w:color w:val="363435"/>
          <w:spacing w:val="2"/>
          <w:w w:val="107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07"/>
          <w:sz w:val="20"/>
          <w:szCs w:val="20"/>
        </w:rPr>
        <w:t>genc</w:t>
      </w:r>
      <w:r>
        <w:rPr>
          <w:rFonts w:cs="Times New Roman" w:hAnsi="Times New Roman" w:eastAsia="Times New Roman" w:ascii="Times New Roman"/>
          <w:color w:val="363435"/>
          <w:spacing w:val="0"/>
          <w:w w:val="107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6"/>
          <w:w w:val="107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2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ocedu</w:t>
      </w:r>
      <w:r>
        <w:rPr>
          <w:rFonts w:cs="Times New Roman" w:hAnsi="Times New Roman" w:eastAsia="Times New Roman" w:ascii="Times New Roman"/>
          <w:color w:val="363435"/>
          <w:spacing w:val="-2"/>
          <w:w w:val="11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4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appl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bu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tak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xt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color w:val="363435"/>
          <w:spacing w:val="2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3"/>
          <w:w w:val="75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3"/>
          <w:w w:val="105"/>
          <w:sz w:val="20"/>
          <w:szCs w:val="20"/>
        </w:rPr>
        <w:t>igenc</w:t>
      </w:r>
      <w:r>
        <w:rPr>
          <w:rFonts w:cs="Times New Roman" w:hAnsi="Times New Roman" w:eastAsia="Times New Roman" w:ascii="Times New Roman"/>
          <w:color w:val="363435"/>
          <w:spacing w:val="0"/>
          <w:w w:val="105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to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minimis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ou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6"/>
          <w:sz w:val="20"/>
          <w:szCs w:val="20"/>
        </w:rPr>
        <w:t>ris</w:t>
      </w:r>
      <w:r>
        <w:rPr>
          <w:rFonts w:cs="Times New Roman" w:hAnsi="Times New Roman" w:eastAsia="Times New Roman" w:ascii="Times New Roman"/>
          <w:color w:val="363435"/>
          <w:spacing w:val="0"/>
          <w:w w:val="96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color w:val="363435"/>
          <w:spacing w:val="-15"/>
          <w:w w:val="96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color w:val="363435"/>
          <w:spacing w:val="-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VID</w:t>
      </w:r>
      <w:r>
        <w:rPr>
          <w:rFonts w:cs="Times New Roman" w:hAnsi="Times New Roman" w:eastAsia="Times New Roman" w:ascii="Times New Roman"/>
          <w:color w:val="363435"/>
          <w:spacing w:val="2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19.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0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32"/>
          <w:szCs w:val="32"/>
        </w:rPr>
        <w:jc w:val="left"/>
        <w:spacing w:before="21"/>
        <w:ind w:left="634"/>
      </w:pPr>
      <w:r>
        <w:rPr>
          <w:rFonts w:cs="Times New Roman" w:hAnsi="Times New Roman" w:eastAsia="Times New Roman" w:ascii="Times New Roman"/>
          <w:color w:val="363435"/>
          <w:spacing w:val="-3"/>
          <w:w w:val="95"/>
          <w:sz w:val="32"/>
          <w:szCs w:val="32"/>
        </w:rPr>
        <w:t>KEE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32"/>
          <w:szCs w:val="32"/>
        </w:rPr>
        <w:t>P</w:t>
      </w:r>
      <w:r>
        <w:rPr>
          <w:rFonts w:cs="Times New Roman" w:hAnsi="Times New Roman" w:eastAsia="Times New Roman" w:ascii="Times New Roman"/>
          <w:color w:val="363435"/>
          <w:spacing w:val="-5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11"/>
          <w:w w:val="83"/>
          <w:sz w:val="32"/>
          <w:szCs w:val="32"/>
        </w:rPr>
        <w:t>Y</w:t>
      </w:r>
      <w:r>
        <w:rPr>
          <w:rFonts w:cs="Times New Roman" w:hAnsi="Times New Roman" w:eastAsia="Times New Roman" w:ascii="Times New Roman"/>
          <w:color w:val="363435"/>
          <w:spacing w:val="-3"/>
          <w:w w:val="95"/>
          <w:sz w:val="32"/>
          <w:szCs w:val="32"/>
        </w:rPr>
        <w:t>OURSEL</w:t>
      </w:r>
      <w:r>
        <w:rPr>
          <w:rFonts w:cs="Times New Roman" w:hAnsi="Times New Roman" w:eastAsia="Times New Roman" w:ascii="Times New Roman"/>
          <w:color w:val="363435"/>
          <w:spacing w:val="0"/>
          <w:w w:val="95"/>
          <w:sz w:val="32"/>
          <w:szCs w:val="32"/>
        </w:rPr>
        <w:t>F</w:t>
      </w:r>
      <w:r>
        <w:rPr>
          <w:rFonts w:cs="Times New Roman" w:hAnsi="Times New Roman" w:eastAsia="Times New Roman" w:ascii="Times New Roman"/>
          <w:color w:val="363435"/>
          <w:spacing w:val="-50"/>
          <w:w w:val="100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92"/>
          <w:sz w:val="32"/>
          <w:szCs w:val="32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32"/>
          <w:szCs w:val="32"/>
        </w:rPr>
        <w:t>D</w:t>
      </w:r>
      <w:r>
        <w:rPr>
          <w:rFonts w:cs="Times New Roman" w:hAnsi="Times New Roman" w:eastAsia="Times New Roman" w:ascii="Times New Roman"/>
          <w:color w:val="363435"/>
          <w:spacing w:val="-19"/>
          <w:w w:val="92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12"/>
          <w:w w:val="92"/>
          <w:sz w:val="32"/>
          <w:szCs w:val="32"/>
        </w:rPr>
        <w:t>O</w:t>
      </w:r>
      <w:r>
        <w:rPr>
          <w:rFonts w:cs="Times New Roman" w:hAnsi="Times New Roman" w:eastAsia="Times New Roman" w:ascii="Times New Roman"/>
          <w:color w:val="363435"/>
          <w:spacing w:val="-3"/>
          <w:w w:val="92"/>
          <w:sz w:val="32"/>
          <w:szCs w:val="32"/>
        </w:rPr>
        <w:t>THER</w:t>
      </w:r>
      <w:r>
        <w:rPr>
          <w:rFonts w:cs="Times New Roman" w:hAnsi="Times New Roman" w:eastAsia="Times New Roman" w:ascii="Times New Roman"/>
          <w:color w:val="363435"/>
          <w:spacing w:val="0"/>
          <w:w w:val="92"/>
          <w:sz w:val="32"/>
          <w:szCs w:val="32"/>
        </w:rPr>
        <w:t>S</w:t>
      </w:r>
      <w:r>
        <w:rPr>
          <w:rFonts w:cs="Times New Roman" w:hAnsi="Times New Roman" w:eastAsia="Times New Roman" w:ascii="Times New Roman"/>
          <w:color w:val="363435"/>
          <w:spacing w:val="44"/>
          <w:w w:val="92"/>
          <w:sz w:val="32"/>
          <w:szCs w:val="32"/>
        </w:rPr>
        <w:t> </w:t>
      </w:r>
      <w:r>
        <w:rPr>
          <w:rFonts w:cs="Times New Roman" w:hAnsi="Times New Roman" w:eastAsia="Times New Roman" w:ascii="Times New Roman"/>
          <w:color w:val="363435"/>
          <w:spacing w:val="-6"/>
          <w:w w:val="100"/>
          <w:sz w:val="32"/>
          <w:szCs w:val="32"/>
        </w:rPr>
        <w:t>S</w:t>
      </w:r>
      <w:r>
        <w:rPr>
          <w:rFonts w:cs="Times New Roman" w:hAnsi="Times New Roman" w:eastAsia="Times New Roman" w:ascii="Times New Roman"/>
          <w:color w:val="363435"/>
          <w:spacing w:val="-3"/>
          <w:w w:val="100"/>
          <w:sz w:val="32"/>
          <w:szCs w:val="32"/>
        </w:rPr>
        <w:t>AFE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32"/>
          <w:szCs w:val="32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lineRule="auto" w:line="271"/>
        <w:ind w:left="918" w:right="2066" w:hanging="283"/>
      </w:pPr>
      <w:r>
        <w:pict>
          <v:group style="position:absolute;margin-left:85.039pt;margin-top:106.635pt;width:368.504pt;height:158.728pt;mso-position-horizontal-relative:page;mso-position-vertical-relative:page;z-index:-333" coordorigin="1701,2133" coordsize="7370,3175">
            <v:shape style="position:absolute;left:2158;top:2533;width:5140;height:400" coordorigin="2158,2533" coordsize="5140,400" path="m2158,2933l7297,2933,7297,2533,2158,2533,2158,2933xe" filled="t" fillcolor="#FECB28" stroked="f">
              <v:path arrowok="t"/>
              <v:fill/>
            </v:shape>
            <v:shape style="position:absolute;left:1731;top:2163;width:7310;height:3115" coordorigin="1731,2163" coordsize="7310,3115" path="m1731,5277l9041,5277,9041,2163,1731,2163,1731,5277xe" filled="f" stroked="t" strokeweight="3pt" strokecolor="#FECB28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Maintai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4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1"/>
          <w:sz w:val="20"/>
          <w:szCs w:val="20"/>
        </w:rPr>
        <w:t>physica</w:t>
      </w:r>
      <w:r>
        <w:rPr>
          <w:rFonts w:cs="Times New Roman" w:hAnsi="Times New Roman" w:eastAsia="Times New Roman" w:ascii="Times New Roman"/>
          <w:color w:val="363435"/>
          <w:spacing w:val="0"/>
          <w:w w:val="11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1"/>
          <w:w w:val="11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09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color w:val="363435"/>
          <w:spacing w:val="2"/>
          <w:w w:val="109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14"/>
          <w:sz w:val="20"/>
          <w:szCs w:val="20"/>
        </w:rPr>
        <w:t>tancin</w:t>
      </w:r>
      <w:r>
        <w:rPr>
          <w:rFonts w:cs="Times New Roman" w:hAnsi="Times New Roman" w:eastAsia="Times New Roman" w:ascii="Times New Roman"/>
          <w:color w:val="363435"/>
          <w:spacing w:val="5"/>
          <w:w w:val="114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LEVE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ta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4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1–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4"/>
          <w:w w:val="12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9"/>
          <w:w w:val="1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apar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t;</w:t>
      </w:r>
      <w:r>
        <w:rPr>
          <w:rFonts w:cs="Times New Roman" w:hAnsi="Times New Roman" w:eastAsia="Times New Roman" w:ascii="Times New Roman"/>
          <w:color w:val="363435"/>
          <w:spacing w:val="4"/>
          <w:w w:val="12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91"/>
          <w:sz w:val="20"/>
          <w:szCs w:val="20"/>
        </w:rPr>
        <w:t>LEVE</w:t>
      </w:r>
      <w:r>
        <w:rPr>
          <w:rFonts w:cs="Times New Roman" w:hAnsi="Times New Roman" w:eastAsia="Times New Roman" w:ascii="Times New Roman"/>
          <w:color w:val="363435"/>
          <w:spacing w:val="0"/>
          <w:w w:val="91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color w:val="363435"/>
          <w:spacing w:val="-10"/>
          <w:w w:val="9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:</w:t>
      </w:r>
      <w:r>
        <w:rPr>
          <w:rFonts w:cs="Times New Roman" w:hAnsi="Times New Roman" w:eastAsia="Times New Roman" w:ascii="Times New Roman"/>
          <w:color w:val="363435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21"/>
          <w:sz w:val="20"/>
          <w:szCs w:val="20"/>
        </w:rPr>
        <w:t>met</w:t>
      </w:r>
      <w:r>
        <w:rPr>
          <w:rFonts w:cs="Times New Roman" w:hAnsi="Times New Roman" w:eastAsia="Times New Roman" w:ascii="Times New Roman"/>
          <w:color w:val="363435"/>
          <w:spacing w:val="-4"/>
          <w:w w:val="121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4"/>
          <w:w w:val="121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0"/>
          <w:w w:val="121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5"/>
          <w:w w:val="121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22"/>
          <w:sz w:val="20"/>
          <w:szCs w:val="20"/>
        </w:rPr>
        <w:t>apar</w:t>
      </w:r>
      <w:r>
        <w:rPr>
          <w:rFonts w:cs="Times New Roman" w:hAnsi="Times New Roman" w:eastAsia="Times New Roman" w:ascii="Times New Roman"/>
          <w:color w:val="363435"/>
          <w:spacing w:val="0"/>
          <w:w w:val="143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before="57" w:lineRule="auto" w:line="271"/>
        <w:ind w:left="918" w:right="2629" w:hanging="283"/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-9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hand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20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2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color w:val="363435"/>
          <w:spacing w:val="2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second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26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eg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ularl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23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wit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color w:val="363435"/>
          <w:spacing w:val="2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soa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17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dry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tho</w:t>
      </w:r>
      <w:r>
        <w:rPr>
          <w:rFonts w:cs="Times New Roman" w:hAnsi="Times New Roman" w:eastAsia="Times New Roman" w:ascii="Times New Roman"/>
          <w:color w:val="363435"/>
          <w:spacing w:val="-3"/>
          <w:w w:val="112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1"/>
          <w:w w:val="112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4"/>
          <w:w w:val="112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color w:val="363435"/>
          <w:spacing w:val="3"/>
          <w:w w:val="112"/>
          <w:sz w:val="20"/>
          <w:szCs w:val="20"/>
        </w:rPr>
        <w:t>hly</w:t>
      </w:r>
      <w:r>
        <w:rPr>
          <w:rFonts w:cs="Times New Roman" w:hAnsi="Times New Roman" w:eastAsia="Times New Roman" w:ascii="Times New Roman"/>
          <w:color w:val="363435"/>
          <w:spacing w:val="0"/>
          <w:w w:val="112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color w:val="363435"/>
          <w:spacing w:val="-15"/>
          <w:w w:val="112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us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color w:val="363435"/>
          <w:spacing w:val="4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8"/>
          <w:sz w:val="20"/>
          <w:szCs w:val="20"/>
        </w:rPr>
        <w:t>sanitiser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tabs>
          <w:tab w:pos="900" w:val="left"/>
        </w:tabs>
        <w:jc w:val="left"/>
        <w:spacing w:before="57" w:lineRule="auto" w:line="271"/>
        <w:ind w:left="918" w:right="2029" w:hanging="283"/>
        <w:sectPr>
          <w:pgMar w:header="0" w:footer="1030" w:top="1040" w:bottom="280" w:left="1580" w:right="1680"/>
          <w:pgSz w:w="11920" w:h="16840"/>
        </w:sectPr>
      </w:pP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>•</w:t>
      </w:r>
      <w:r>
        <w:rPr>
          <w:rFonts w:cs="Times New Roman" w:hAnsi="Times New Roman" w:eastAsia="Times New Roman" w:ascii="Times New Roman"/>
          <w:b/>
          <w:color w:val="363435"/>
          <w:spacing w:val="-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  <w:tab/>
      </w:r>
      <w:r>
        <w:rPr>
          <w:rFonts w:cs="Times New Roman" w:hAnsi="Times New Roman" w:eastAsia="Times New Roman" w:ascii="Times New Roman"/>
          <w:b/>
          <w:color w:val="363435"/>
          <w:spacing w:val="0"/>
          <w:w w:val="100"/>
          <w:sz w:val="20"/>
          <w:szCs w:val="20"/>
        </w:rPr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Clea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3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color w:val="363435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4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5"/>
          <w:w w:val="115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isin</w:t>
      </w:r>
      <w:r>
        <w:rPr>
          <w:rFonts w:cs="Times New Roman" w:hAnsi="Times New Roman" w:eastAsia="Times New Roman" w:ascii="Times New Roman"/>
          <w:color w:val="363435"/>
          <w:spacing w:val="-2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ec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-13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commo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color w:val="363435"/>
          <w:spacing w:val="-27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contac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color w:val="363435"/>
          <w:spacing w:val="20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1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ace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6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-3"/>
          <w:w w:val="115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eq</w:t>
      </w:r>
      <w:r>
        <w:rPr>
          <w:rFonts w:cs="Times New Roman" w:hAnsi="Times New Roman" w:eastAsia="Times New Roman" w:ascii="Times New Roman"/>
          <w:color w:val="363435"/>
          <w:spacing w:val="1"/>
          <w:w w:val="115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color w:val="363435"/>
          <w:spacing w:val="3"/>
          <w:w w:val="115"/>
          <w:sz w:val="20"/>
          <w:szCs w:val="20"/>
        </w:rPr>
        <w:t>entl</w:t>
      </w:r>
      <w:r>
        <w:rPr>
          <w:rFonts w:cs="Times New Roman" w:hAnsi="Times New Roman" w:eastAsia="Times New Roman" w:ascii="Times New Roman"/>
          <w:color w:val="363435"/>
          <w:spacing w:val="0"/>
          <w:w w:val="115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color w:val="363435"/>
          <w:spacing w:val="-1"/>
          <w:w w:val="115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9"/>
          <w:sz w:val="20"/>
          <w:szCs w:val="20"/>
        </w:rPr>
        <w:t>and</w:t>
      </w:r>
      <w:r>
        <w:rPr>
          <w:rFonts w:cs="Times New Roman" w:hAnsi="Times New Roman" w:eastAsia="Times New Roman" w:ascii="Times New Roman"/>
          <w:color w:val="363435"/>
          <w:spacing w:val="3"/>
          <w:w w:val="119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kee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color w:val="363435"/>
          <w:spacing w:val="-24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othe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color w:val="363435"/>
          <w:spacing w:val="-9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sur</w:t>
      </w:r>
      <w:r>
        <w:rPr>
          <w:rFonts w:cs="Times New Roman" w:hAnsi="Times New Roman" w:eastAsia="Times New Roman" w:ascii="Times New Roman"/>
          <w:color w:val="363435"/>
          <w:spacing w:val="1"/>
          <w:w w:val="118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color w:val="363435"/>
          <w:spacing w:val="4"/>
          <w:w w:val="118"/>
          <w:sz w:val="20"/>
          <w:szCs w:val="20"/>
        </w:rPr>
        <w:t>ace</w:t>
      </w:r>
      <w:r>
        <w:rPr>
          <w:rFonts w:cs="Times New Roman" w:hAnsi="Times New Roman" w:eastAsia="Times New Roman" w:ascii="Times New Roman"/>
          <w:color w:val="363435"/>
          <w:spacing w:val="0"/>
          <w:w w:val="118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color w:val="363435"/>
          <w:spacing w:val="-12"/>
          <w:w w:val="118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color w:val="363435"/>
          <w:spacing w:val="3"/>
          <w:w w:val="113"/>
          <w:sz w:val="20"/>
          <w:szCs w:val="20"/>
        </w:rPr>
        <w:t>clean.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20"/>
          <w:szCs w:val="20"/>
        </w:rPr>
      </w:r>
    </w:p>
    <w:p>
      <w:pPr>
        <w:rPr>
          <w:sz w:val="10"/>
          <w:szCs w:val="10"/>
        </w:rPr>
        <w:jc w:val="left"/>
        <w:spacing w:before="2" w:lineRule="exact" w:line="100"/>
      </w:pP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01"/>
      </w:pPr>
      <w:r>
        <w:pict>
          <v:shape type="#_x0000_t75" style="width:539.044pt;height:785.651pt">
            <v:imagedata o:title="" r:id="rId15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sectPr>
      <w:pgMar w:footer="0" w:header="0" w:top="460" w:bottom="280" w:left="460" w:right="440"/>
      <w:footerReference w:type="default" r:id="rId14"/>
      <w:pgSz w:w="11900" w:h="1684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85.0394pt;margin-top:780.662pt;width:368.504pt;height:0pt;mso-position-horizontal-relative:page;mso-position-vertical-relative:page;z-index:-338" coordorigin="1701,15613" coordsize="7370,0">
          <v:shape style="position:absolute;left:1701;top:15613;width:7370;height:0" coordorigin="1701,15613" coordsize="7370,0" path="m1701,15613l9071,15613e" filled="f" stroked="t" strokeweight="0.5pt" strokecolor="#FECB28">
            <v:path arrowok="t"/>
          </v:shape>
          <w10:wrap type="none"/>
        </v:group>
      </w:pict>
    </w:r>
    <w:r>
      <w:pict>
        <v:shape type="#_x0000_t202" style="position:absolute;margin-left:84.0394pt;margin-top:786.638pt;width:238.996pt;height:10.0476pt;mso-position-horizontal-relative:page;mso-position-vertical-relative:page;z-index:-337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6"/>
                    <w:szCs w:val="16"/>
                  </w:rPr>
                  <w:jc w:val="left"/>
                  <w:spacing w:before="1"/>
                  <w:ind w:left="20" w:right="-24"/>
                </w:pP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C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3"/>
                    <w:w w:val="97"/>
                    <w:sz w:val="16"/>
                    <w:szCs w:val="16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VID-19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7"/>
                    <w:w w:val="97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15"/>
                    <w:sz w:val="16"/>
                    <w:szCs w:val="16"/>
                  </w:rPr>
                  <w:t>P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6"/>
                    <w:w w:val="115"/>
                    <w:sz w:val="16"/>
                    <w:szCs w:val="16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15"/>
                    <w:sz w:val="16"/>
                    <w:szCs w:val="16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"/>
                    <w:w w:val="115"/>
                    <w:sz w:val="16"/>
                    <w:szCs w:val="16"/>
                  </w:rPr>
                  <w:t>t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15"/>
                    <w:sz w:val="16"/>
                    <w:szCs w:val="16"/>
                  </w:rPr>
                  <w:t>ocols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5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3"/>
                    <w:w w:val="100"/>
                    <w:sz w:val="16"/>
                    <w:szCs w:val="16"/>
                  </w:rPr>
                  <w:t>f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or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0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3"/>
                    <w:sz w:val="16"/>
                    <w:szCs w:val="16"/>
                  </w:rPr>
                  <w:t>NZ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0"/>
                    <w:w w:val="93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F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4"/>
                    <w:w w:val="100"/>
                    <w:sz w:val="16"/>
                    <w:szCs w:val="16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es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try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17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Indus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try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6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7"/>
                    <w:sz w:val="16"/>
                    <w:szCs w:val="16"/>
                  </w:rPr>
                  <w:t>Ope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"/>
                    <w:w w:val="107"/>
                    <w:sz w:val="16"/>
                    <w:szCs w:val="16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"/>
                    <w:w w:val="107"/>
                    <w:sz w:val="16"/>
                    <w:szCs w:val="16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7"/>
                    <w:sz w:val="16"/>
                    <w:szCs w:val="16"/>
                  </w:rPr>
                  <w:t>tions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1"/>
                    <w:w w:val="107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0"/>
                    <w:sz w:val="16"/>
                    <w:szCs w:val="16"/>
                  </w:rPr>
                  <w:t>under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19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97"/>
                    <w:sz w:val="16"/>
                    <w:szCs w:val="16"/>
                  </w:rPr>
                  <w:t>el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-10"/>
                    <w:w w:val="97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04"/>
                    <w:sz w:val="16"/>
                    <w:szCs w:val="16"/>
                  </w:rPr>
                  <w:t>3</w:t>
                </w:r>
                <w:r>
                  <w:rPr>
                    <w:rFonts w:cs="Times New Roman" w:hAnsi="Times New Roman" w:eastAsia="Times New Roman" w:ascii="Times New Roman"/>
                    <w:color w:val="000000"/>
                    <w:spacing w:val="0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44.703pt;margin-top:787.167pt;width:10.8401pt;height:14pt;mso-position-horizontal-relative:page;mso-position-vertical-relative:page;z-index:-336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4"/>
                    <w:szCs w:val="24"/>
                  </w:rPr>
                  <w:jc w:val="left"/>
                  <w:spacing w:lineRule="exact" w:line="260"/>
                  <w:ind w:left="40"/>
                </w:pPr>
                <w:r>
                  <w:rPr>
                    <w:rFonts w:cs="Times New Roman" w:hAnsi="Times New Roman" w:eastAsia="Times New Roman" w:ascii="Times New Roman"/>
                    <w:color w:val="96989A"/>
                    <w:w w:val="114"/>
                    <w:sz w:val="24"/>
                    <w:szCs w:val="24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14"/>
                    <w:sz w:val="24"/>
                    <w:szCs w:val="24"/>
                  </w:rPr>
                  <w:instrText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color w:val="96989A"/>
                    <w:spacing w:val="0"/>
                    <w:w w:val="114"/>
                    <w:sz w:val="24"/>
                    <w:szCs w:val="24"/>
                  </w:rPr>
                </w:r>
                <w:r>
                  <w:rPr>
                    <w:rFonts w:cs="Times New Roman" w:hAnsi="Times New Roman" w:eastAsia="Times New Roman" w:ascii="Times New Roman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jp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hyperlink" Target="mailto:enquiries%40fisc.org.nz?subject=" TargetMode="Externa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image" Target="media/image9.jpg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